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F2B678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032CE5">
        <w:rPr>
          <w:rFonts w:ascii="Garamond" w:hAnsi="Garamond"/>
          <w:sz w:val="24"/>
          <w:szCs w:val="24"/>
        </w:rPr>
        <w:t>12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42EC01D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244C0">
        <w:t>zky.zcu.cz/contract_display_44</w:t>
      </w:r>
      <w:r w:rsidR="00032CE5">
        <w:t>88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CDE29A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32CE5">
        <w:rPr>
          <w:rFonts w:ascii="Garamond" w:hAnsi="Garamond" w:cs="Arial"/>
          <w:b/>
          <w:sz w:val="22"/>
          <w:szCs w:val="22"/>
        </w:rPr>
        <w:t>24</w:t>
      </w:r>
      <w:bookmarkStart w:id="1" w:name="_GoBack"/>
      <w:bookmarkEnd w:id="1"/>
      <w:r w:rsidR="003244C0">
        <w:rPr>
          <w:rFonts w:ascii="Garamond" w:hAnsi="Garamond" w:cs="Arial"/>
          <w:b/>
          <w:sz w:val="22"/>
          <w:szCs w:val="22"/>
        </w:rPr>
        <w:t>.03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C7475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32CE5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32CE5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BQGoTNf1+j09ZiuPzwxNXvyEuw4=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rxvw6YAKfSBWBtnhhSioYWXtysw=</DigestValue>
    </Reference>
  </SignedInfo>
  <SignatureValue>CJjtd/isfvReCoJk2I4v43+MbDZ7JJvbORkXVDBL63NUTXMr6n9fmk7WVQ3M+Ie+8QsL+4R8Uycp
ud6I1D0x5NiuBwsbwefgAZ49Ocd+tK+S2N89oMwfHH/19n2Hn4tMvN50g0rOoYr153+zevGvhsEh
hXbdrQjjaGCkCOdF2CcSn7PmUjFiXsTW+Zy0sFi3vczQY/3TbSholakVVMyNiRt7lpoe6znSEvpX
Mdv11tGcYyQCqk6M8CN0CHjg/E6GDogSKTHkHHNkFsDuHmogyLeFsa1mwoMvH3Lleb+9toOAePCT
yzo7eRMMKB87oMIfwpOvhK4LLD8ez8v7bNzcnQ==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W7+bR1UdZTy7ARSVW8f61bPMbSw=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790T1ZKcP9wtjceaCg7jh/loT2w=</DigestValue>
      </Reference>
      <Reference URI="/word/document.xml?ContentType=application/vnd.openxmlformats-officedocument.wordprocessingml.document.main+xml">
        <DigestMethod Algorithm="http://www.w3.org/2000/09/xmldsig#sha1"/>
        <DigestValue>bd5Ry0DIC1kkcDTSY0x4eETF3IQ=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footnotes.xml?ContentType=application/vnd.openxmlformats-officedocument.wordprocessingml.footnotes+xml">
        <DigestMethod Algorithm="http://www.w3.org/2000/09/xmldsig#sha1"/>
        <DigestValue>YdRbofL0ZapsX5EJTbIkFIfiglc=</DigestValue>
      </Reference>
      <Reference URI="/word/endnotes.xml?ContentType=application/vnd.openxmlformats-officedocument.wordprocessingml.endnotes+xml">
        <DigestMethod Algorithm="http://www.w3.org/2000/09/xmldsig#sha1"/>
        <DigestValue>ART6svc1WSHIkrrjaw41elCNfNI=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2021-03-12T11:13:05Z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2021-03-12T11:13:05Z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2E847-1B64-49D9-95C4-E03C7F68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16</cp:revision>
  <cp:lastPrinted>2018-08-08T13:48:00Z</cp:lastPrinted>
  <dcterms:created xsi:type="dcterms:W3CDTF">2021-01-21T11:32:00Z</dcterms:created>
  <dcterms:modified xsi:type="dcterms:W3CDTF">2021-03-12T11:13:00Z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