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43E73D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495D52">
        <w:rPr>
          <w:rFonts w:ascii="Garamond" w:hAnsi="Garamond"/>
          <w:sz w:val="24"/>
          <w:szCs w:val="24"/>
        </w:rPr>
        <w:t>015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5F3C6F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495D52" w:rsidRPr="009C351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https://zakazky.zcu.cz/contract_display_4485.html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F7E08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95D52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5D52">
        <w:rPr>
          <w:rFonts w:ascii="Garamond" w:hAnsi="Garamond" w:cs="Arial"/>
          <w:sz w:val="22"/>
          <w:szCs w:val="22"/>
        </w:rPr>
        <w:t>09</w:t>
      </w:r>
      <w:r w:rsidR="00F1168E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495D52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495D52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85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DvnQM+sRDl4C2T8jCccxQEQ7eWI=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9408f5fpD1pu2yeB/5R502WHXo4=</DigestValue>
    </Reference>
  </SignedInfo>
  <SignatureValue>OrS1HNeeb+NuXIgqwbd13zSoNoZMR2iAa1hsf4XTgRpW3P8ni0RE/D2q37BZSL2m/GlfJytTzQLO
jHhdC1Vkc4Q8UbZdE5MGAqjiCqfZM0FQLJpmx4WLhrhiOjNHbohUV9I+K7dk950L0C4zET4OUzu+
SrIOPYksFeZubImfNlvdT5GSxcqnO+qaU8TQKK/AOJoruVdx6XZk5dTl4O6sR1Mi1XjUFRH9fjV+
N8Y7mHNYqo38V/N5Ex7jhqFGb/ud1mXNiODpn2SYDwVlnp97+mV3BVOKZjfpY9oqCvyhJCJ4QPX0
MQHCfBKrga8EDz872aoPf998OJ5Vi/fXRenIcg==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4POPRwDo59guD7i1R9R1Wgl8gJQ=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FpFQdj8btgWrok/BmZ4X8fcOLtQ=</DigestValue>
      </Reference>
      <Reference URI="/word/document.xml?ContentType=application/vnd.openxmlformats-officedocument.wordprocessingml.document.main+xml">
        <DigestMethod Algorithm="http://www.w3.org/2000/09/xmldsig#sha1"/>
        <DigestValue>8ii1N15lxD/5I6TxbU7WKfIuAj8=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T5+yg3uoH5U7tBrMt2GY9mOSmtg=</DigestValue>
      </Reference>
    </Manifest>
    <SignatureProperties>
      <SignatureProperty Id="idSignatureTime" Target="#idPackageSignature">
        <mdssi:SignatureTime>
          <mdssi:Format>YYYY-MM-DDThh:mm:ssTZD</mdssi:Format>
          <mdssi:Value>2021-03-10T08:05:41Z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2021-03-10T08:05:41Z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36C05-CC09-4F88-8FB0-AE3DE3CB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2021-01-21T11:32:00Z</dcterms:created>
  <dcterms:modified xsi:type="dcterms:W3CDTF">2021-03-10T08:05:00Z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