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D933648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BA2CFE">
        <w:rPr>
          <w:rFonts w:ascii="Garamond" w:hAnsi="Garamond"/>
          <w:sz w:val="24"/>
          <w:szCs w:val="24"/>
        </w:rPr>
        <w:t>003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2E073F3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BA2CFE">
        <w:t>zky.zcu.cz/contract_display_4484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367CD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A2CFE">
        <w:rPr>
          <w:rFonts w:ascii="Garamond" w:hAnsi="Garamond" w:cs="Arial"/>
          <w:b/>
          <w:sz w:val="22"/>
          <w:szCs w:val="22"/>
        </w:rPr>
        <w:t>22</w:t>
      </w:r>
      <w:r w:rsidR="003244C0">
        <w:rPr>
          <w:rFonts w:ascii="Garamond" w:hAnsi="Garamond" w:cs="Arial"/>
          <w:b/>
          <w:sz w:val="22"/>
          <w:szCs w:val="22"/>
        </w:rPr>
        <w:t>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A2CFE">
        <w:rPr>
          <w:rFonts w:ascii="Garamond" w:hAnsi="Garamond" w:cs="Arial"/>
          <w:sz w:val="22"/>
          <w:szCs w:val="22"/>
        </w:rPr>
        <w:t>09:3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F1FBA" w14:textId="77777777" w:rsidR="00771D74" w:rsidRDefault="00771D74" w:rsidP="00795AAC">
      <w:r>
        <w:separator/>
      </w:r>
    </w:p>
  </w:endnote>
  <w:endnote w:type="continuationSeparator" w:id="0">
    <w:p w14:paraId="199887C5" w14:textId="77777777" w:rsidR="00771D74" w:rsidRDefault="00771D7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A2CF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A2CF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BEE0C" w14:textId="77777777" w:rsidR="00771D74" w:rsidRDefault="00771D74" w:rsidP="00795AAC">
      <w:r>
        <w:separator/>
      </w:r>
    </w:p>
  </w:footnote>
  <w:footnote w:type="continuationSeparator" w:id="0">
    <w:p w14:paraId="3819E15E" w14:textId="77777777" w:rsidR="00771D74" w:rsidRDefault="00771D7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1D74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15B3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CFE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SMqMXhML+qA7oPr1Qj2OtjTy0Ro=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OLVnrkOfvumJ1dbyZK7DBt/YJe8=</DigestValue>
    </Reference>
  </SignedInfo>
  <SignatureValue>u8eh+7R4r4jrdhs0TyUiFVmIgC2PLRtgR2jQQg6n4tsVYah5JHHnfrkG+DPeLvrz6DMQDH3Urlxn
B8PgUpY7eY4HuZGnIurCZtmBRuBmMdQH40axpiJCf8V1wsaEpHLy2c4OwM2w+kn2ol+1N9RtBqxC
yNPFgFuDDfIerUJqgNyb1+vZJpqP1FqjXKN1SXzL9mAd3aHowZq3p4/r1JznO6wnPkvLx9F4/EJa
MBC087Knp3wr7Vx4DF9mcqeliwvmoMvBPSJ/AHryletZiOR4tzZIIJ1dbNQ43lhYf5QMTTD4M0X7
LN9GXPW8H7ZWgLuBLVHPp5e2UgtXvMB+hU8dXA==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74GuLmMw49u7gacAVqB8tcdM8EY=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D/TKPu1pBcsSsi5FggW2uKjodrU=</DigestValue>
      </Reference>
      <Reference URI="/word/document.xml?ContentType=application/vnd.openxmlformats-officedocument.wordprocessingml.document.main+xml">
        <DigestMethod Algorithm="http://www.w3.org/2000/09/xmldsig#sha1"/>
        <DigestValue>+A4OeeLEvWuHwn86E+WDHEV6K88=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7GJtm/CCYSFHs4c3aVBJrtk/qpY=</DigestValue>
      </Reference>
      <Reference URI="/word/endnotes.xml?ContentType=application/vnd.openxmlformats-officedocument.wordprocessingml.endnotes+xml">
        <DigestMethod Algorithm="http://www.w3.org/2000/09/xmldsig#sha1"/>
        <DigestValue>x0BpWLa+nQhEjK4oXv2KzeKTjP4=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2021-03-09T12:53:12Z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2021-03-09T12:53:12Z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727F9-DB96-4E67-98EC-2912A038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15</cp:revision>
  <cp:lastPrinted>2018-08-08T13:48:00Z</cp:lastPrinted>
  <dcterms:created xsi:type="dcterms:W3CDTF">2021-01-21T11:32:00Z</dcterms:created>
  <dcterms:modified xsi:type="dcterms:W3CDTF">2021-03-09T12:53:00Z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