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7FA9D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3D50A4">
        <w:rPr>
          <w:rFonts w:ascii="Garamond" w:hAnsi="Garamond"/>
          <w:sz w:val="24"/>
          <w:szCs w:val="24"/>
        </w:rPr>
        <w:t>014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A073D7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3D50A4" w:rsidRPr="002B570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https://zakazky.zcu.cz/contract_display_4481.html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38F91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D50A4">
        <w:rPr>
          <w:rFonts w:ascii="Garamond" w:hAnsi="Garamond" w:cs="Arial"/>
          <w:sz w:val="22"/>
          <w:szCs w:val="22"/>
        </w:rPr>
        <w:t>22.03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D50A4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D50A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8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vUYQuwEzqrMOgOTF3cm1fkrWk4w=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xha4NYPY0ktGX5H2XRN6NJZX4qE=</DigestValue>
    </Reference>
  </SignedInfo>
  <SignatureValue>AwET1EXXKKtl7V3gyQP+8k6MTJvAdFwmeaHKlpi4quSr/G1k1ZntVqlkJC7qC/4CDgD2nnl4PXO7
0tdzYcXM7U/dSCktlGWN1+o4hPKECndzij0wM89sLWFc2cBXVx5dW0Who0TWUu4qmCOEN+zX+wOR
+yh9XTAVE2CuP237HlDgmQfOkG1GjbycT74yX4hLUjUKxkOMNDFT8dVR2k5PWh7Syt8NLn1FEObR
qiiAZN0DDburttz1bYHHGXVqeFtD8EENNDZ3RWMqlceAs9D0SfP6hCZxP55l3gTT+nEKB2PoTNQU
gx0DBz2Pjr23TV4DCAFfwyQ0wXiraTMsU+BLwQ==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wtAXnW8SAi2khaQTKjuoyNRNpc8=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86cd1mjNmXmkEyk5eMnFWzTUhn0=</DigestValue>
      </Reference>
      <Reference URI="/word/document.xml?ContentType=application/vnd.openxmlformats-officedocument.wordprocessingml.document.main+xml">
        <DigestMethod Algorithm="http://www.w3.org/2000/09/xmldsig#sha1"/>
        <DigestValue>rMLuT0njB9zeMR3fu1wALGuVVfo=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5ixrgDGzCKUxlMRMpkz3Q7sQSPI=</DigestValue>
      </Reference>
    </Manifest>
    <SignatureProperties>
      <SignatureProperty Id="idSignatureTime" Target="#idPackageSignature">
        <mdssi:SignatureTime>
          <mdssi:Format>YYYY-MM-DDThh:mm:ssTZD</mdssi:Format>
          <mdssi:Value>2021-03-09T06:25:10Z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2021-03-09T06:25:10Z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74790-2440-44F3-907F-10FF4A50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2021-01-21T11:32:00Z</dcterms:created>
  <dcterms:modified xsi:type="dcterms:W3CDTF">2021-03-09T06:25:00Z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