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3C8F07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812620">
        <w:rPr>
          <w:rFonts w:ascii="Garamond" w:hAnsi="Garamond" w:cs="Arial"/>
          <w:b/>
          <w:bCs/>
          <w:sz w:val="28"/>
          <w:szCs w:val="28"/>
        </w:rPr>
        <w:t>5</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A59698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812620">
        <w:rPr>
          <w:rFonts w:ascii="Garamond" w:hAnsi="Garamond" w:cs="Palatino Linotype"/>
          <w:color w:val="000000"/>
          <w:sz w:val="20"/>
          <w:szCs w:val="20"/>
        </w:rPr>
        <w:t>58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w:t>
      </w:r>
      <w:bookmarkStart w:id="0" w:name="_GoBack"/>
      <w:bookmarkEnd w:id="0"/>
      <w:r w:rsidR="00D8327B" w:rsidRPr="00D8327B">
        <w:rPr>
          <w:rFonts w:ascii="Garamond" w:hAnsi="Garamond" w:cs="Arial"/>
          <w:sz w:val="20"/>
          <w:szCs w:val="20"/>
          <w:highlight w:val="yellow"/>
        </w:rPr>
        <w:t>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B38CB" w14:textId="77777777" w:rsidR="00352A93" w:rsidRDefault="00352A93" w:rsidP="001B2927">
      <w:pPr>
        <w:spacing w:after="0" w:line="240" w:lineRule="auto"/>
      </w:pPr>
      <w:r>
        <w:separator/>
      </w:r>
    </w:p>
  </w:endnote>
  <w:endnote w:type="continuationSeparator" w:id="0">
    <w:p w14:paraId="12622BBA" w14:textId="77777777" w:rsidR="00352A93" w:rsidRDefault="00352A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39FC1" w14:textId="77777777" w:rsidR="00812620" w:rsidRDefault="008126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D153C" w14:textId="77777777" w:rsidR="00812620" w:rsidRDefault="008126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DD1C6" w14:textId="77777777" w:rsidR="00812620" w:rsidRDefault="008126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F1282" w14:textId="77777777" w:rsidR="00352A93" w:rsidRDefault="00352A93" w:rsidP="001B2927">
      <w:pPr>
        <w:spacing w:after="0" w:line="240" w:lineRule="auto"/>
      </w:pPr>
      <w:r>
        <w:separator/>
      </w:r>
    </w:p>
  </w:footnote>
  <w:footnote w:type="continuationSeparator" w:id="0">
    <w:p w14:paraId="072BE362" w14:textId="77777777" w:rsidR="00352A93" w:rsidRDefault="00352A9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D264D" w14:textId="77777777" w:rsidR="00812620" w:rsidRDefault="008126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4A5D3A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812620">
      <w:rPr>
        <w:rFonts w:ascii="Garamond" w:hAnsi="Garamond" w:cs="Palatino Linotype"/>
        <w:color w:val="000000"/>
      </w:rPr>
      <w:t>58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FBGnjSBw0kY05xVBB+Pfg0oyrTRTWUuppnYOgDr929YghiZPgs27k7GljrPjdHME7wggtrZCnEe2fvioikaX6A==" w:salt="d5koUQjOb6pSV0algahQ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67EC"/>
    <w:rsid w:val="00107D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987E2-B3B2-4E98-B79E-38A910253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cp:revision>
  <cp:lastPrinted>2014-05-16T09:23:00Z</cp:lastPrinted>
  <dcterms:created xsi:type="dcterms:W3CDTF">2021-01-26T12:57:00Z</dcterms:created>
  <dcterms:modified xsi:type="dcterms:W3CDTF">2021-03-03T14:48:00Z</dcterms:modified>
</cp:coreProperties>
</file>