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A41DB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AF2D34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06907DC4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AF2D34" w:rsidRPr="001228D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https://zakazky.zcu.cz/contract_display_4471.html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2EC8AC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F2D34">
        <w:rPr>
          <w:rFonts w:ascii="Garamond" w:hAnsi="Garamond" w:cs="Arial"/>
          <w:b/>
          <w:sz w:val="22"/>
          <w:szCs w:val="22"/>
        </w:rPr>
        <w:t>15. 3</w:t>
      </w:r>
      <w:r w:rsidR="006C4DD5" w:rsidRPr="0059057F">
        <w:rPr>
          <w:rFonts w:ascii="Garamond" w:hAnsi="Garamond" w:cs="Arial"/>
          <w:b/>
          <w:sz w:val="22"/>
          <w:szCs w:val="22"/>
        </w:rPr>
        <w:t>.</w:t>
      </w:r>
      <w:r w:rsidR="00AF2D34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AF2D34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1FC63" w14:textId="77777777" w:rsidR="006B3C2F" w:rsidRDefault="006B3C2F" w:rsidP="00795AAC">
      <w:r>
        <w:separator/>
      </w:r>
    </w:p>
  </w:endnote>
  <w:endnote w:type="continuationSeparator" w:id="0">
    <w:p w14:paraId="20CBD9F7" w14:textId="77777777" w:rsidR="006B3C2F" w:rsidRDefault="006B3C2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F2D34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F2D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BB3D9" w14:textId="77777777" w:rsidR="006B3C2F" w:rsidRDefault="006B3C2F" w:rsidP="00795AAC">
      <w:r>
        <w:separator/>
      </w:r>
    </w:p>
  </w:footnote>
  <w:footnote w:type="continuationSeparator" w:id="0">
    <w:p w14:paraId="0B255AC0" w14:textId="77777777" w:rsidR="006B3C2F" w:rsidRDefault="006B3C2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67A51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C07AF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3C2F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676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2D34"/>
    <w:rsid w:val="00AF315D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3A7E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34E02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66B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7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t40sP3sSp4kKvZNnqHJXuUM9YYw=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tN/5aXn+ib/D9JCyrWE7gJGfj5g=</DigestValue>
    </Reference>
  </SignedInfo>
  <SignatureValue>MKpg24zbwfHlajV6DJUOof41IM5pMhPOAjDqZxnUTUveYU1bgIUfeF2oUrTtPaklzTm6iFv/t6QR
RZElAxUdeMEtfmxQ3HRlWZvthJUWhsluv/8AXacHDAoNFhdSvcnc8Ym06GuHCe0SZ702aXMTA5Kq
jXvcUTM0jrDthLUhoUU6Yiw18gEFCtNMg4LTCIR8TlCRYS0K8MUIpPHxUTjl0GW0GkUooq9GbcGc
+3xXTX5aeZIdHC9NO3k2k+jqffx/ONmUegZ1teiH/zUH6AJXauIB6lvVIkGg6Oz+qHlaOPzCEK2+
tmst+N/WGCNv4/x4hfMEFIH9TkqPldFSYnDffQ==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Dy/sY5p3CqaLqTymD+avwNTAaIo=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h1u3bm62Os/oV3lWxPR5lh3xhRg=</DigestValue>
      </Reference>
      <Reference URI="/word/document.xml?ContentType=application/vnd.openxmlformats-officedocument.wordprocessingml.document.main+xml">
        <DigestMethod Algorithm="http://www.w3.org/2000/09/xmldsig#sha1"/>
        <DigestValue>DhBgejy7IR7XYFlVPl2CNgTs3HA=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0LtTc3aF5ixNR7OfPBAF5osBCOY=</DigestValue>
      </Reference>
      <Reference URI="/word/endnotes.xml?ContentType=application/vnd.openxmlformats-officedocument.wordprocessingml.endnotes+xml">
        <DigestMethod Algorithm="http://www.w3.org/2000/09/xmldsig#sha1"/>
        <DigestValue>bgkyjEMCMZWt/EzvhrFbmABuh1M=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paa8LKPWM3Q11+fZ6cxfEcYbPVE=</DigestValue>
      </Reference>
    </Manifest>
    <SignatureProperties>
      <SignatureProperty Id="idSignatureTime" Target="#idPackageSignature">
        <mdssi:SignatureTime>
          <mdssi:Format>YYYY-MM-DDThh:mm:ssTZD</mdssi:Format>
          <mdssi:Value>2021-03-02T08:08:35Z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2021-03-02T08:08:35Z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0B1EB-09F7-4D1F-8B7C-3ECAA2D0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1764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2021-01-20T12:47:00Z</dcterms:created>
  <dcterms:modified xsi:type="dcterms:W3CDTF">2021-03-02T08:08:00Z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