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BFE934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24404">
        <w:rPr>
          <w:rFonts w:ascii="Garamond" w:hAnsi="Garamond"/>
          <w:sz w:val="24"/>
          <w:szCs w:val="24"/>
        </w:rPr>
        <w:t>012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028C50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224404" w:rsidRPr="004434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https://zakazky.zcu.cz/contract_display_4473.html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01C69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24404">
        <w:rPr>
          <w:rFonts w:ascii="Garamond" w:hAnsi="Garamond" w:cs="Arial"/>
          <w:sz w:val="22"/>
          <w:szCs w:val="22"/>
        </w:rPr>
        <w:t>12</w:t>
      </w:r>
      <w:bookmarkStart w:id="1" w:name="_GoBack"/>
      <w:bookmarkEnd w:id="1"/>
      <w:r w:rsidR="00BF049E">
        <w:rPr>
          <w:rFonts w:ascii="Garamond" w:hAnsi="Garamond" w:cs="Arial"/>
          <w:sz w:val="22"/>
          <w:szCs w:val="22"/>
        </w:rPr>
        <w:t>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24404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2440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24404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0E2E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49E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0A36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7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ZTutvxUGZYaNk0XmWo0uWFoMJ9Q=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5vRc7pxZM/N7tUsT0P6wy5sMSr0=</DigestValue>
    </Reference>
  </SignedInfo>
  <SignatureValue>ny/ul/gdaWoTftWI1oBzqMyCjk8/oJQmbgVRWF5cIdhDTbezouaPcGOow3NODYZsxHwyNivqfhox
28zTM4fIyqRk5I2mkcL57Mpg3sa8nyp1L05HDRvIluVXwrk1OxEN51EAk6CKvNQxUZGW8H6f5oAa
AydN/63RLNYKJjCVPTFBTy3Wb8IFl8p6HceLXgUvuFyfTFPj95+v5osGi0JaD/2ZxJEARSAhXPt2
qkjFSagXpdE4NwRhCoRdaYnv2SI7dRjdzlxOqZhzKs5bwlJO9o50NGKDxHtlAAgwByk2P1MT/f60
/5/RIvebNr7XeyAoSEH3A6n9Z/NBiestEWFZXA==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Hh3Q/AIIwlDbuMo811Svy5+tjto=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qFsfS2ZOMIKcLmshp58RQZuKYg8=</DigestValue>
      </Reference>
      <Reference URI="/word/document.xml?ContentType=application/vnd.openxmlformats-officedocument.wordprocessingml.document.main+xml">
        <DigestMethod Algorithm="http://www.w3.org/2000/09/xmldsig#sha1"/>
        <DigestValue>k0j8AMxbYSQ1krdjkWRZ+uBx7Js=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xACwEC0bXbneMbn9hFeiMcC+J0I=</DigestValue>
      </Reference>
    </Manifest>
    <SignatureProperties>
      <SignatureProperty Id="idSignatureTime" Target="#idPackageSignature">
        <mdssi:SignatureTime>
          <mdssi:Format>YYYY-MM-DDThh:mm:ssTZD</mdssi:Format>
          <mdssi:Value>2021-03-01T14:29:12Z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2021-03-01T14:29:12Z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320AB-0D6A-4634-8806-77EF671C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2021-02-19T06:17:00Z</cp:lastPrinted>
  <dcterms:created xsi:type="dcterms:W3CDTF">2021-01-21T11:32:00Z</dcterms:created>
  <dcterms:modified xsi:type="dcterms:W3CDTF">2021-03-01T14:29:00Z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