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0481C91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9901A5" w:rsidRPr="009901A5">
        <w:rPr>
          <w:rFonts w:ascii="Garamond" w:hAnsi="Garamond"/>
          <w:b/>
          <w:bCs/>
          <w:sz w:val="32"/>
          <w:szCs w:val="36"/>
        </w:rPr>
        <w:t xml:space="preserve">dodávky tonerů, válců do tiskáren a kopírek </w:t>
      </w:r>
      <w:r w:rsidRPr="00807007">
        <w:rPr>
          <w:rFonts w:ascii="Garamond" w:hAnsi="Garamond"/>
          <w:b/>
          <w:bCs/>
          <w:sz w:val="32"/>
          <w:szCs w:val="36"/>
        </w:rPr>
        <w:t>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478100D" w:rsidR="00EB6175" w:rsidRPr="0091248A" w:rsidRDefault="009901A5" w:rsidP="009901A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zakázka:       </w:t>
      </w:r>
      <w:r w:rsidRPr="009901A5">
        <w:rPr>
          <w:rFonts w:ascii="Garamond" w:hAnsi="Garamond"/>
          <w:sz w:val="24"/>
          <w:szCs w:val="24"/>
        </w:rPr>
        <w:t>Dodávky tonerů, válců do tiskáren a kopírek (II</w:t>
      </w:r>
      <w:r w:rsidRPr="0091248A">
        <w:rPr>
          <w:rFonts w:ascii="Garamond" w:hAnsi="Garamond"/>
          <w:sz w:val="24"/>
          <w:szCs w:val="24"/>
        </w:rPr>
        <w:t xml:space="preserve">.) </w:t>
      </w:r>
      <w:r w:rsidR="00EC4412" w:rsidRPr="0091248A">
        <w:rPr>
          <w:rFonts w:ascii="Garamond" w:hAnsi="Garamond"/>
          <w:sz w:val="24"/>
          <w:szCs w:val="24"/>
        </w:rPr>
        <w:t>00</w:t>
      </w:r>
      <w:r w:rsidR="00DF77F5">
        <w:rPr>
          <w:rFonts w:ascii="Garamond" w:hAnsi="Garamond"/>
          <w:sz w:val="24"/>
          <w:szCs w:val="24"/>
        </w:rPr>
        <w:t>7</w:t>
      </w:r>
      <w:r w:rsidR="00EB6175" w:rsidRPr="0091248A">
        <w:rPr>
          <w:rFonts w:ascii="Garamond" w:hAnsi="Garamond"/>
          <w:sz w:val="24"/>
          <w:szCs w:val="24"/>
        </w:rPr>
        <w:t>-2021</w:t>
      </w:r>
    </w:p>
    <w:p w14:paraId="734915B7" w14:textId="4296A8A1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91248A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DF77F5" w:rsidRPr="00A523F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https://zakazky.zcu.cz/contract_display_4469.html</w:t>
        </w:r>
      </w:hyperlink>
    </w:p>
    <w:p w14:paraId="2B5F5335" w14:textId="2EFA5F65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28EA8A10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</w:t>
      </w:r>
      <w:r w:rsidRPr="0091248A">
        <w:rPr>
          <w:rFonts w:ascii="Garamond" w:hAnsi="Garamond" w:cs="Arial"/>
          <w:sz w:val="22"/>
          <w:szCs w:val="22"/>
        </w:rPr>
        <w:t>stanovena do</w:t>
      </w:r>
      <w:r w:rsidR="003C1FD6" w:rsidRPr="0091248A">
        <w:rPr>
          <w:rFonts w:ascii="Garamond" w:hAnsi="Garamond" w:cs="Arial"/>
          <w:sz w:val="22"/>
          <w:szCs w:val="22"/>
        </w:rPr>
        <w:t xml:space="preserve"> </w:t>
      </w:r>
      <w:r w:rsidR="00DF77F5">
        <w:rPr>
          <w:rFonts w:ascii="Garamond" w:hAnsi="Garamond" w:cs="Arial"/>
          <w:b/>
          <w:sz w:val="22"/>
          <w:szCs w:val="22"/>
        </w:rPr>
        <w:t>12</w:t>
      </w:r>
      <w:r w:rsidR="000D1957">
        <w:rPr>
          <w:rFonts w:ascii="Garamond" w:hAnsi="Garamond" w:cs="Arial"/>
          <w:b/>
          <w:sz w:val="22"/>
          <w:szCs w:val="22"/>
        </w:rPr>
        <w:t>.03</w:t>
      </w:r>
      <w:r w:rsidR="006C4DD5" w:rsidRPr="0091248A">
        <w:rPr>
          <w:rFonts w:ascii="Garamond" w:hAnsi="Garamond" w:cs="Arial"/>
          <w:b/>
          <w:sz w:val="22"/>
          <w:szCs w:val="22"/>
        </w:rPr>
        <w:t>.2021</w:t>
      </w:r>
      <w:r w:rsidR="003C1FD6" w:rsidRPr="0091248A">
        <w:rPr>
          <w:rFonts w:ascii="Garamond" w:hAnsi="Garamond" w:cs="Arial"/>
          <w:b/>
          <w:sz w:val="22"/>
          <w:szCs w:val="22"/>
        </w:rPr>
        <w:t xml:space="preserve"> do</w:t>
      </w:r>
      <w:r w:rsidRPr="0091248A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91248A">
        <w:rPr>
          <w:rFonts w:ascii="Garamond" w:hAnsi="Garamond" w:cs="Arial"/>
          <w:b/>
          <w:sz w:val="22"/>
          <w:szCs w:val="22"/>
        </w:rPr>
        <w:t>09</w:t>
      </w:r>
      <w:r w:rsidR="006C4DD5" w:rsidRPr="0059057F">
        <w:rPr>
          <w:rFonts w:ascii="Garamond" w:hAnsi="Garamond" w:cs="Arial"/>
          <w:b/>
          <w:sz w:val="22"/>
          <w:szCs w:val="22"/>
        </w:rPr>
        <w:t>:</w:t>
      </w:r>
      <w:r w:rsidR="00DF77F5">
        <w:rPr>
          <w:rFonts w:ascii="Garamond" w:hAnsi="Garamond" w:cs="Arial"/>
          <w:b/>
          <w:sz w:val="22"/>
          <w:szCs w:val="22"/>
        </w:rPr>
        <w:t>0</w:t>
      </w:r>
      <w:r w:rsidR="006C4DD5" w:rsidRPr="0059057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19189F89" w14:textId="215F8957" w:rsidR="005D2323" w:rsidRPr="005D2323" w:rsidRDefault="00D05AA8" w:rsidP="005D2323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F8688D" w:rsidRPr="00F8688D">
        <w:rPr>
          <w:rFonts w:ascii="Garamond" w:hAnsi="Garamond" w:cs="Arial"/>
        </w:rPr>
        <w:t xml:space="preserve">tonerů, </w:t>
      </w:r>
      <w:r w:rsidR="0083716C">
        <w:rPr>
          <w:rFonts w:ascii="Garamond" w:hAnsi="Garamond" w:cs="Arial"/>
        </w:rPr>
        <w:t xml:space="preserve">inkoustů, </w:t>
      </w:r>
      <w:r w:rsidR="005D2323">
        <w:rPr>
          <w:rFonts w:ascii="Garamond" w:hAnsi="Garamond" w:cs="Arial"/>
        </w:rPr>
        <w:t>č</w:t>
      </w:r>
      <w:r w:rsidR="005D2323" w:rsidRPr="005D2323">
        <w:rPr>
          <w:rFonts w:ascii="Garamond" w:hAnsi="Garamond" w:cs="Arial"/>
        </w:rPr>
        <w:t>ást</w:t>
      </w:r>
      <w:r w:rsidR="005D2323">
        <w:rPr>
          <w:rFonts w:ascii="Garamond" w:hAnsi="Garamond" w:cs="Arial"/>
        </w:rPr>
        <w:t>í</w:t>
      </w:r>
      <w:r w:rsidR="005D2323" w:rsidRPr="005D2323">
        <w:rPr>
          <w:rFonts w:ascii="Garamond" w:hAnsi="Garamond" w:cs="Arial"/>
        </w:rPr>
        <w:t xml:space="preserve"> a příslušenství </w:t>
      </w:r>
      <w:proofErr w:type="spellStart"/>
      <w:r w:rsidR="005D2323" w:rsidRPr="005D2323">
        <w:rPr>
          <w:rFonts w:ascii="Garamond" w:hAnsi="Garamond" w:cs="Arial"/>
        </w:rPr>
        <w:t>fotokopírovacích</w:t>
      </w:r>
      <w:proofErr w:type="spellEnd"/>
      <w:r w:rsidR="005D2323" w:rsidRPr="005D2323">
        <w:rPr>
          <w:rFonts w:ascii="Garamond" w:hAnsi="Garamond" w:cs="Arial"/>
        </w:rPr>
        <w:t xml:space="preserve"> strojů</w:t>
      </w:r>
      <w:r w:rsidR="005D2323">
        <w:rPr>
          <w:rFonts w:ascii="Garamond" w:hAnsi="Garamond" w:cs="Arial"/>
        </w:rPr>
        <w:t xml:space="preserve"> </w:t>
      </w:r>
      <w:r w:rsidR="005D2323" w:rsidRPr="00807007">
        <w:rPr>
          <w:rFonts w:ascii="Garamond" w:hAnsi="Garamond" w:cs="Arial"/>
        </w:rPr>
        <w:t>(dále</w:t>
      </w:r>
      <w:r w:rsidR="005D2323" w:rsidRPr="00B02193">
        <w:rPr>
          <w:rFonts w:ascii="Garamond" w:hAnsi="Garamond" w:cs="Arial"/>
        </w:rPr>
        <w:t xml:space="preserve"> jen „Předmět plnění“).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2F4310F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5B933EF9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06580CBB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  <w:highlight w:val="cyan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584BD0A8" w14:textId="45117601" w:rsidR="003A2A0C" w:rsidRPr="000F7BD7" w:rsidRDefault="002E4EFD" w:rsidP="000F7BD7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13.2 </w:t>
      </w:r>
      <w:r>
        <w:rPr>
          <w:rFonts w:ascii="Garamond" w:hAnsi="Garamond"/>
          <w:sz w:val="22"/>
          <w:szCs w:val="22"/>
        </w:rPr>
        <w:tab/>
      </w:r>
      <w:r w:rsidR="005E1AA8" w:rsidRPr="00D452F8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="005E1AA8"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0F7BD7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="005E1AA8"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="005E1AA8"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="005E1AA8"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6C4DD5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C4DD5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6C4DD5">
        <w:rPr>
          <w:rFonts w:ascii="Garamond" w:hAnsi="Garamond" w:cs="Arial"/>
          <w:b/>
          <w:sz w:val="22"/>
          <w:szCs w:val="22"/>
        </w:rPr>
        <w:t>doplněn</w:t>
      </w:r>
      <w:r w:rsidRPr="006C4DD5">
        <w:rPr>
          <w:rFonts w:ascii="Garamond" w:hAnsi="Garamond" w:cs="Arial"/>
          <w:b/>
          <w:sz w:val="22"/>
          <w:szCs w:val="22"/>
        </w:rPr>
        <w:t>a</w:t>
      </w:r>
      <w:r w:rsidR="003D52BD" w:rsidRPr="006C4DD5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6C4DD5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2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AA1CE2" w14:textId="77777777" w:rsidR="006F0EDE" w:rsidRDefault="006F0EDE" w:rsidP="00795AAC">
      <w:r>
        <w:separator/>
      </w:r>
    </w:p>
  </w:endnote>
  <w:endnote w:type="continuationSeparator" w:id="0">
    <w:p w14:paraId="3CED6868" w14:textId="77777777" w:rsidR="006F0EDE" w:rsidRDefault="006F0ED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40108C7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DF77F5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DF77F5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0621A3" w14:textId="77777777" w:rsidR="006F0EDE" w:rsidRDefault="006F0EDE" w:rsidP="00795AAC">
      <w:r>
        <w:separator/>
      </w:r>
    </w:p>
  </w:footnote>
  <w:footnote w:type="continuationSeparator" w:id="0">
    <w:p w14:paraId="590FB24D" w14:textId="77777777" w:rsidR="006F0EDE" w:rsidRDefault="006F0ED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2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1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3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4"/>
  </w:num>
  <w:num w:numId="2">
    <w:abstractNumId w:val="19"/>
  </w:num>
  <w:num w:numId="3">
    <w:abstractNumId w:val="38"/>
  </w:num>
  <w:num w:numId="4">
    <w:abstractNumId w:val="15"/>
  </w:num>
  <w:num w:numId="5">
    <w:abstractNumId w:val="42"/>
  </w:num>
  <w:num w:numId="6">
    <w:abstractNumId w:val="37"/>
  </w:num>
  <w:num w:numId="7">
    <w:abstractNumId w:val="40"/>
  </w:num>
  <w:num w:numId="8">
    <w:abstractNumId w:val="26"/>
  </w:num>
  <w:num w:numId="9">
    <w:abstractNumId w:val="25"/>
  </w:num>
  <w:num w:numId="10">
    <w:abstractNumId w:val="41"/>
  </w:num>
  <w:num w:numId="11">
    <w:abstractNumId w:val="39"/>
  </w:num>
  <w:num w:numId="12">
    <w:abstractNumId w:val="35"/>
  </w:num>
  <w:num w:numId="13">
    <w:abstractNumId w:val="18"/>
  </w:num>
  <w:num w:numId="14">
    <w:abstractNumId w:val="33"/>
  </w:num>
  <w:num w:numId="15">
    <w:abstractNumId w:val="23"/>
  </w:num>
  <w:num w:numId="16">
    <w:abstractNumId w:val="24"/>
  </w:num>
  <w:num w:numId="17">
    <w:abstractNumId w:val="16"/>
  </w:num>
  <w:num w:numId="18">
    <w:abstractNumId w:val="32"/>
  </w:num>
  <w:num w:numId="19">
    <w:abstractNumId w:val="29"/>
  </w:num>
  <w:num w:numId="20">
    <w:abstractNumId w:val="27"/>
  </w:num>
  <w:num w:numId="21">
    <w:abstractNumId w:val="31"/>
  </w:num>
  <w:num w:numId="22">
    <w:abstractNumId w:val="21"/>
  </w:num>
  <w:num w:numId="23">
    <w:abstractNumId w:val="20"/>
  </w:num>
  <w:num w:numId="24">
    <w:abstractNumId w:val="43"/>
  </w:num>
  <w:num w:numId="25">
    <w:abstractNumId w:val="22"/>
  </w:num>
  <w:num w:numId="26">
    <w:abstractNumId w:val="28"/>
  </w:num>
  <w:num w:numId="27">
    <w:abstractNumId w:val="30"/>
  </w:num>
  <w:num w:numId="28">
    <w:abstractNumId w:val="17"/>
  </w:num>
  <w:num w:numId="29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621D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D05C8"/>
    <w:rsid w:val="000D1957"/>
    <w:rsid w:val="000D7326"/>
    <w:rsid w:val="000E055D"/>
    <w:rsid w:val="000E3DE6"/>
    <w:rsid w:val="000F34D8"/>
    <w:rsid w:val="000F7BD7"/>
    <w:rsid w:val="0010541F"/>
    <w:rsid w:val="001142E9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5EFB"/>
    <w:rsid w:val="001905EC"/>
    <w:rsid w:val="001A30F6"/>
    <w:rsid w:val="001A5C42"/>
    <w:rsid w:val="001B4B7A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C4B"/>
    <w:rsid w:val="00295C60"/>
    <w:rsid w:val="002B4A7E"/>
    <w:rsid w:val="002B59B9"/>
    <w:rsid w:val="002C475A"/>
    <w:rsid w:val="002C7593"/>
    <w:rsid w:val="002D62A7"/>
    <w:rsid w:val="002E188D"/>
    <w:rsid w:val="002E3083"/>
    <w:rsid w:val="002E4228"/>
    <w:rsid w:val="002E4432"/>
    <w:rsid w:val="002E4ED7"/>
    <w:rsid w:val="002E4EFD"/>
    <w:rsid w:val="002F251A"/>
    <w:rsid w:val="002F419F"/>
    <w:rsid w:val="002F633D"/>
    <w:rsid w:val="00305BB0"/>
    <w:rsid w:val="003063D6"/>
    <w:rsid w:val="0031024E"/>
    <w:rsid w:val="00311988"/>
    <w:rsid w:val="00324905"/>
    <w:rsid w:val="00331F6E"/>
    <w:rsid w:val="00342F71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6F62"/>
    <w:rsid w:val="00425FD2"/>
    <w:rsid w:val="004376D6"/>
    <w:rsid w:val="00437B29"/>
    <w:rsid w:val="004400E1"/>
    <w:rsid w:val="004576B0"/>
    <w:rsid w:val="00475615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0A77"/>
    <w:rsid w:val="00524149"/>
    <w:rsid w:val="0052419E"/>
    <w:rsid w:val="00541CF2"/>
    <w:rsid w:val="0055137A"/>
    <w:rsid w:val="00571557"/>
    <w:rsid w:val="0059057F"/>
    <w:rsid w:val="00592FF9"/>
    <w:rsid w:val="005A575C"/>
    <w:rsid w:val="005C01F9"/>
    <w:rsid w:val="005D2323"/>
    <w:rsid w:val="005E1AA8"/>
    <w:rsid w:val="005E599C"/>
    <w:rsid w:val="006135F9"/>
    <w:rsid w:val="00617021"/>
    <w:rsid w:val="00641634"/>
    <w:rsid w:val="00643AD8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748D1"/>
    <w:rsid w:val="006756DD"/>
    <w:rsid w:val="00681A1B"/>
    <w:rsid w:val="006850A6"/>
    <w:rsid w:val="00694F81"/>
    <w:rsid w:val="0069594D"/>
    <w:rsid w:val="006A103B"/>
    <w:rsid w:val="006A109C"/>
    <w:rsid w:val="006A2162"/>
    <w:rsid w:val="006B5670"/>
    <w:rsid w:val="006C4DD5"/>
    <w:rsid w:val="006C69C1"/>
    <w:rsid w:val="006D0C83"/>
    <w:rsid w:val="006D14F5"/>
    <w:rsid w:val="006D427F"/>
    <w:rsid w:val="006D6F86"/>
    <w:rsid w:val="006F0EDE"/>
    <w:rsid w:val="006F7426"/>
    <w:rsid w:val="0070545A"/>
    <w:rsid w:val="0072046A"/>
    <w:rsid w:val="00730B83"/>
    <w:rsid w:val="00735FBF"/>
    <w:rsid w:val="00757EB6"/>
    <w:rsid w:val="00763198"/>
    <w:rsid w:val="00780026"/>
    <w:rsid w:val="00781FCD"/>
    <w:rsid w:val="007919B3"/>
    <w:rsid w:val="00792068"/>
    <w:rsid w:val="00795AAC"/>
    <w:rsid w:val="007A5DDA"/>
    <w:rsid w:val="007B02AC"/>
    <w:rsid w:val="007C04E9"/>
    <w:rsid w:val="007C5244"/>
    <w:rsid w:val="007D473B"/>
    <w:rsid w:val="007D7BDF"/>
    <w:rsid w:val="008009FE"/>
    <w:rsid w:val="00800FB4"/>
    <w:rsid w:val="00807007"/>
    <w:rsid w:val="0081167A"/>
    <w:rsid w:val="00822D46"/>
    <w:rsid w:val="008252D0"/>
    <w:rsid w:val="0082680D"/>
    <w:rsid w:val="0083716C"/>
    <w:rsid w:val="00841F0D"/>
    <w:rsid w:val="00854B10"/>
    <w:rsid w:val="00857883"/>
    <w:rsid w:val="008765A4"/>
    <w:rsid w:val="0088554A"/>
    <w:rsid w:val="00893EAD"/>
    <w:rsid w:val="00896492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4A71"/>
    <w:rsid w:val="008E4AAB"/>
    <w:rsid w:val="008E694C"/>
    <w:rsid w:val="008F24EC"/>
    <w:rsid w:val="008F3D91"/>
    <w:rsid w:val="00906306"/>
    <w:rsid w:val="0091248A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6008"/>
    <w:rsid w:val="009731AC"/>
    <w:rsid w:val="00973532"/>
    <w:rsid w:val="00977B37"/>
    <w:rsid w:val="00982E28"/>
    <w:rsid w:val="00986118"/>
    <w:rsid w:val="009901A5"/>
    <w:rsid w:val="00994EC1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163B"/>
    <w:rsid w:val="00B02193"/>
    <w:rsid w:val="00B12B58"/>
    <w:rsid w:val="00B25E4B"/>
    <w:rsid w:val="00B31681"/>
    <w:rsid w:val="00B35FCD"/>
    <w:rsid w:val="00B507B9"/>
    <w:rsid w:val="00B75A72"/>
    <w:rsid w:val="00B92754"/>
    <w:rsid w:val="00BA2E0E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3500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4A33"/>
    <w:rsid w:val="00D860AA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DF77F5"/>
    <w:rsid w:val="00E06D8A"/>
    <w:rsid w:val="00E156EE"/>
    <w:rsid w:val="00E23443"/>
    <w:rsid w:val="00E237D0"/>
    <w:rsid w:val="00E25DAA"/>
    <w:rsid w:val="00E274DC"/>
    <w:rsid w:val="00E279CB"/>
    <w:rsid w:val="00E3430F"/>
    <w:rsid w:val="00E454BE"/>
    <w:rsid w:val="00E479D0"/>
    <w:rsid w:val="00E52467"/>
    <w:rsid w:val="00E53764"/>
    <w:rsid w:val="00E57361"/>
    <w:rsid w:val="00E57EC9"/>
    <w:rsid w:val="00E66C11"/>
    <w:rsid w:val="00E71AE1"/>
    <w:rsid w:val="00E7390F"/>
    <w:rsid w:val="00E760FE"/>
    <w:rsid w:val="00E76775"/>
    <w:rsid w:val="00E929D9"/>
    <w:rsid w:val="00E97754"/>
    <w:rsid w:val="00EB194D"/>
    <w:rsid w:val="00EB4ACA"/>
    <w:rsid w:val="00EB6175"/>
    <w:rsid w:val="00EB7A9F"/>
    <w:rsid w:val="00EC3FE3"/>
    <w:rsid w:val="00EC4412"/>
    <w:rsid w:val="00EC4F3F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4BF8"/>
    <w:rsid w:val="00F45F8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688D"/>
    <w:rsid w:val="00F87979"/>
    <w:rsid w:val="00F90A60"/>
    <w:rsid w:val="00F94593"/>
    <w:rsid w:val="00F976E9"/>
    <w:rsid w:val="00FB284E"/>
    <w:rsid w:val="00FB578D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zakazky.zcu.cz/contract_display_4469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fA94lwDUSECluuevZOK0muJmQfA=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IkSix4TRsQJUttzZwaWXyRxwHYg=</DigestValue>
    </Reference>
  </SignedInfo>
  <SignatureValue>JBZxQqalHefy4U8oe4SCkkagFNcSrgZG6FTKWo2v3zYsPX/zq3g83r4yB22m4gC4dSDzbsv7JQt+
tj7m5cMKG/ZoZJtm9gSm2QxjGr7JzHzaF7f1OWWhery79HHA1dzxtHhcvCSW48LkUC0MdesMA4u+
YB9PsWZVkMAEWOdFBdihruEubv89JKwhqjTGH72DLHJHhMcjhhwvAB4p8hknZMMm7wdrlK1V45RZ
Il1W3qIizOyu1YV5pVwFLwMY57KILhSeQZ7eJWob2AeoXaz+uI2SU30gwez7s8CPXgQ8ymC4DjGr
bLKQcIG4b4iCJYVywp94PoHYItev4TMGYZFZgw==</SignatureValue>
  <KeyInfo>
    <X509Data>
      <X509Certificate>MIIIkDCCBnigAwIBAgIEAVFugTANBgkqhkiG9w0BAQsFADBpMQswCQYDVQQGEwJDWjEXMBUGA1UE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DYYzZC8i0+Ol2iCsMpNXyNLnuSw=</DigestValue>
      </Reference>
      <Reference URI="/word/settings.xml?ContentType=application/vnd.openxmlformats-officedocument.wordprocessingml.settings+xml">
        <DigestMethod Algorithm="http://www.w3.org/2000/09/xmldsig#sha1"/>
        <DigestValue>7nIeSS+e0EkVtEvAY42MkaZEE5I=</DigestValue>
      </Reference>
      <Reference URI="/word/styles.xml?ContentType=application/vnd.openxmlformats-officedocument.wordprocessingml.styles+xml">
        <DigestMethod Algorithm="http://www.w3.org/2000/09/xmldsig#sha1"/>
        <DigestValue>l8DJt3iym2AuC5y3uP2++4F0qrs=</DigestValue>
      </Reference>
      <Reference URI="/word/numbering.xml?ContentType=application/vnd.openxmlformats-officedocument.wordprocessingml.numbering+xml">
        <DigestMethod Algorithm="http://www.w3.org/2000/09/xmldsig#sha1"/>
        <DigestValue>dTehHe4dKZ5xCyI9aJRqW4wodn8=</DigestValue>
      </Reference>
      <Reference URI="/word/fontTable.xml?ContentType=application/vnd.openxmlformats-officedocument.wordprocessingml.fontTable+xml">
        <DigestMethod Algorithm="http://www.w3.org/2000/09/xmldsig#sha1"/>
        <DigestValue>GuNXF+5xgrP7UZpMgK4Kd2q9SCw=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vzS0xppBVxE5eRyrG6gCY4IU9jo=</DigestValue>
      </Reference>
      <Reference URI="/word/document.xml?ContentType=application/vnd.openxmlformats-officedocument.wordprocessingml.document.main+xml">
        <DigestMethod Algorithm="http://www.w3.org/2000/09/xmldsig#sha1"/>
        <DigestValue>nQPJZc2DHqDpTqJzzaWttDqTQDo=</DigestValue>
      </Reference>
      <Reference URI="/word/stylesWithEffects.xml?ContentType=application/vnd.ms-word.stylesWithEffects+xml">
        <DigestMethod Algorithm="http://www.w3.org/2000/09/xmldsig#sha1"/>
        <DigestValue>mzOk0ngEwtECSwb8tEKQzm/nkI4=</DigestValue>
      </Reference>
      <Reference URI="/word/footnotes.xml?ContentType=application/vnd.openxmlformats-officedocument.wordprocessingml.footnotes+xml">
        <DigestMethod Algorithm="http://www.w3.org/2000/09/xmldsig#sha1"/>
        <DigestValue>uLMLPgrRcDdygjRdmL5E+syJy9k=</DigestValue>
      </Reference>
      <Reference URI="/word/endnotes.xml?ContentType=application/vnd.openxmlformats-officedocument.wordprocessingml.endnotes+xml">
        <DigestMethod Algorithm="http://www.w3.org/2000/09/xmldsig#sha1"/>
        <DigestValue>bzTUuckLmXsH/8+Ps6x8Kgp3sys=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wFa4dc1RW2bthAxvSkKni5Dm978=</DigestValue>
      </Reference>
    </Manifest>
    <SignatureProperties>
      <SignatureProperty Id="idSignatureTime" Target="#idPackageSignature">
        <mdssi:SignatureTime>
          <mdssi:Format>YYYY-MM-DDThh:mm:ssTZD</mdssi:Format>
          <mdssi:Value>2021-03-01T07:58:27Z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2021-03-01T07:58:27Z</xd:SigningTime>
          <xd:SigningCertificate>
            <xd:Cert>
              <xd:CertDigest>
                <DigestMethod Algorithm="http://www.w3.org/2000/09/xmldsig#sha1"/>
                <DigestValue>2CIU310PBMKeniChWAqkWaZPqpo=</DigestValue>
              </xd:CertDigest>
              <xd:IssuerSerial>
                <X509IssuerName>CN=PostSignum Qualified CA 4, O="Česká pošta, s.p.", OID.2.5.4.97=NTRCZ-47114983, C=CZ</X509IssuerName>
                <X509SerialNumber>22113921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0E678A-057B-4C43-9242-DF2B9AA9A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1778</Words>
  <Characters>10495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7</cp:revision>
  <cp:lastPrinted>2018-08-08T13:48:00Z</cp:lastPrinted>
  <dcterms:created xsi:type="dcterms:W3CDTF">2021-01-25T13:07:00Z</dcterms:created>
  <dcterms:modified xsi:type="dcterms:W3CDTF">2021-03-01T07:58:00Z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