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B8CD629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AF15B3">
        <w:rPr>
          <w:rFonts w:ascii="Garamond" w:hAnsi="Garamond"/>
          <w:sz w:val="24"/>
          <w:szCs w:val="24"/>
        </w:rPr>
        <w:t>008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4C7963A4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AF15B3">
        <w:t>zky.zcu.cz/contract_display_4466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C82A74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F15B3">
        <w:rPr>
          <w:rFonts w:ascii="Garamond" w:hAnsi="Garamond" w:cs="Arial"/>
          <w:b/>
          <w:sz w:val="22"/>
          <w:szCs w:val="22"/>
        </w:rPr>
        <w:t>09</w:t>
      </w:r>
      <w:r w:rsidR="003244C0">
        <w:rPr>
          <w:rFonts w:ascii="Garamond" w:hAnsi="Garamond" w:cs="Arial"/>
          <w:b/>
          <w:sz w:val="22"/>
          <w:szCs w:val="22"/>
        </w:rPr>
        <w:t>.03</w:t>
      </w:r>
      <w:r w:rsidR="00DC7475" w:rsidRPr="00DC7475">
        <w:rPr>
          <w:rFonts w:ascii="Garamond" w:hAnsi="Garamond" w:cs="Arial"/>
          <w:b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DC7475">
        <w:rPr>
          <w:rFonts w:ascii="Garamond" w:hAnsi="Garamond" w:cs="Arial"/>
          <w:sz w:val="22"/>
          <w:szCs w:val="22"/>
        </w:rPr>
        <w:t>09:00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36D118" w14:textId="77777777" w:rsidR="00497FE3" w:rsidRDefault="00497FE3" w:rsidP="00795AAC">
      <w:r>
        <w:separator/>
      </w:r>
    </w:p>
  </w:endnote>
  <w:endnote w:type="continuationSeparator" w:id="0">
    <w:p w14:paraId="0DF9A49F" w14:textId="77777777" w:rsidR="00497FE3" w:rsidRDefault="00497FE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0B2FE31B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F15B3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F15B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1F1DF6" w14:textId="77777777" w:rsidR="00497FE3" w:rsidRDefault="00497FE3" w:rsidP="00795AAC">
      <w:r>
        <w:separator/>
      </w:r>
    </w:p>
  </w:footnote>
  <w:footnote w:type="continuationSeparator" w:id="0">
    <w:p w14:paraId="0B84B836" w14:textId="77777777" w:rsidR="00497FE3" w:rsidRDefault="00497FE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5F5C"/>
    <w:rsid w:val="00497FE3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15B3"/>
    <w:rsid w:val="00AF315D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zakazky.zcu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JzODYQc86iQtp8cOhBKfXPhniwA=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PGM9dk8/lLkpw+clQOatWKFxVQ8=</DigestValue>
    </Reference>
  </SignedInfo>
  <SignatureValue>qYQHviOg5ou38C1HY0tvF6JGYtdAF0qhwVKbxkK2z4Hp42yueI96WBr8C6qkvAHvcDPB1HBJJAm/
LUFXphvZWT9iw2LOcXV4aNARh/lT7CmNja758aIhawSVcyGs7zCjnjtZB+UYLj5OUGCG6um0BxVm
Bk2sO4CWRV3vMidaH/YMth6hcU7/ybHtAd6eXE2/B989V7wRzo8dK1mqaVQUJgjFHa410dW0I2J4
9NWV68QVUHajKvxgzvCl+kan8ptIfCkz3zNuldZ6PXN+Z/cQDUxJQibquWgrBtVhMTIi9ps4lmtb
zKPLYEs/8Xv3nrsFkL0byT8golQiwHmHnq6Suw==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MsHw1bYkZbOhS3QojuV8Wtx7P7M=</DigestValue>
      </Reference>
      <Reference URI="/word/styles.xml?ContentType=application/vnd.openxmlformats-officedocument.wordprocessingml.styles+xml">
        <DigestMethod Algorithm="http://www.w3.org/2000/09/xmldsig#sha1"/>
        <DigestValue>EQH4z1gpqIKTcAlZ45IbihP0alo=</DigestValue>
      </Reference>
      <Reference URI="/word/numbering.xml?ContentType=application/vnd.openxmlformats-officedocument.wordprocessingml.numbering+xml">
        <DigestMethod Algorithm="http://www.w3.org/2000/09/xmldsig#sha1"/>
        <DigestValue>r/kPyn6+FhKlFW2I9tikI4qCEQU=</DigestValue>
      </Reference>
      <Reference URI="/word/fontTable.xml?ContentType=application/vnd.openxmlformats-officedocument.wordprocessingml.fontTable+xml">
        <DigestMethod Algorithm="http://www.w3.org/2000/09/xmldsig#sha1"/>
        <DigestValue>kZD3xmwezHUc95cbI5E98iH4eOE=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cw4dTjqzRVwPz2jIf3Rk7YU0v4c=</DigestValue>
      </Reference>
      <Reference URI="/word/document.xml?ContentType=application/vnd.openxmlformats-officedocument.wordprocessingml.document.main+xml">
        <DigestMethod Algorithm="http://www.w3.org/2000/09/xmldsig#sha1"/>
        <DigestValue>3xDEzIkZ8S8yl6EB8s8GLsoEi+w=</DigestValue>
      </Reference>
      <Reference URI="/word/stylesWithEffects.xml?ContentType=application/vnd.ms-word.stylesWithEffects+xml">
        <DigestMethod Algorithm="http://www.w3.org/2000/09/xmldsig#sha1"/>
        <DigestValue>XQx04mZyN8tNtveYa6DDqHTBpNA=</DigestValue>
      </Reference>
      <Reference URI="/word/footnotes.xml?ContentType=application/vnd.openxmlformats-officedocument.wordprocessingml.footnotes+xml">
        <DigestMethod Algorithm="http://www.w3.org/2000/09/xmldsig#sha1"/>
        <DigestValue>YdRbofL0ZapsX5EJTbIkFIfiglc=</DigestValue>
      </Reference>
      <Reference URI="/word/endnotes.xml?ContentType=application/vnd.openxmlformats-officedocument.wordprocessingml.endnotes+xml">
        <DigestMethod Algorithm="http://www.w3.org/2000/09/xmldsig#sha1"/>
        <DigestValue>ART6svc1WSHIkrrjaw41elCNfNI=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Ns+D45Xv4a8pA2mOfsMPGXoM1pc=</DigestValue>
      </Reference>
    </Manifest>
    <SignatureProperties>
      <SignatureProperty Id="idSignatureTime" Target="#idPackageSignature">
        <mdssi:SignatureTime>
          <mdssi:Format>YYYY-MM-DDThh:mm:ssTZD</mdssi:Format>
          <mdssi:Value>2021-02-25T06:31:58Z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2021-02-25T06:31:58Z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DB56A4-C009-4348-864D-FD76C1CE6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1750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14</cp:revision>
  <cp:lastPrinted>2018-08-08T13:48:00Z</cp:lastPrinted>
  <dcterms:created xsi:type="dcterms:W3CDTF">2021-01-21T11:32:00Z</dcterms:created>
  <dcterms:modified xsi:type="dcterms:W3CDTF">2021-02-25T06:31:00Z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