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Pr="003F1F4C">
        <w:rPr>
          <w:rFonts w:ascii="Garamond" w:hAnsi="Garamond" w:cs="Arial"/>
          <w:b/>
          <w:bCs/>
          <w:sz w:val="28"/>
          <w:szCs w:val="28"/>
        </w:rPr>
        <w:t>technika (III.),</w:t>
      </w:r>
      <w:r>
        <w:rPr>
          <w:rFonts w:ascii="Garamond" w:hAnsi="Garamond" w:cs="Arial"/>
          <w:b/>
          <w:bCs/>
          <w:sz w:val="28"/>
          <w:szCs w:val="28"/>
        </w:rPr>
        <w:t xml:space="preserve"> VZ:</w:t>
      </w:r>
      <w:r>
        <w:rPr>
          <w:rFonts w:ascii="Garamond" w:hAnsi="Garamond" w:cs="Arial"/>
          <w:b/>
          <w:sz w:val="28"/>
          <w:szCs w:val="28"/>
        </w:rPr>
        <w:t xml:space="preserve"> </w:t>
      </w:r>
      <w:r w:rsidR="003F1F4C">
        <w:rPr>
          <w:rFonts w:ascii="Garamond" w:hAnsi="Garamond" w:cs="Arial"/>
          <w:b/>
          <w:sz w:val="28"/>
          <w:szCs w:val="28"/>
        </w:rPr>
        <w:t>„</w:t>
      </w:r>
      <w:r w:rsidR="00197686">
        <w:rPr>
          <w:rFonts w:ascii="Garamond" w:hAnsi="Garamond" w:cs="Arial"/>
          <w:b/>
          <w:bCs/>
          <w:sz w:val="28"/>
          <w:szCs w:val="28"/>
        </w:rPr>
        <w:t>008</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97686">
        <w:rPr>
          <w:rFonts w:ascii="Garamond" w:hAnsi="Garamond" w:cs="Palatino Linotype"/>
          <w:color w:val="000000"/>
          <w:sz w:val="20"/>
          <w:szCs w:val="20"/>
        </w:rPr>
        <w:t>P21V00000050</w:t>
      </w:r>
      <w:bookmarkStart w:id="0" w:name="_GoBack"/>
      <w:bookmarkEnd w:id="0"/>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5481442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5481442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0931970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0931970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57034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5703415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172676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172676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2151476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21514769"/>
      <w:r>
        <w:rPr>
          <w:rFonts w:ascii="Garamond" w:hAnsi="Garamond" w:cs="Arial"/>
          <w:sz w:val="20"/>
          <w:szCs w:val="20"/>
        </w:rPr>
        <w:tab/>
        <w:t>DIČ:</w:t>
      </w:r>
      <w:r>
        <w:rPr>
          <w:rFonts w:ascii="Garamond" w:hAnsi="Garamond"/>
          <w:sz w:val="20"/>
          <w:szCs w:val="20"/>
        </w:rPr>
        <w:tab/>
      </w:r>
      <w:permStart w:id="170230970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0230970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9335174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3351748"/>
      <w:r>
        <w:rPr>
          <w:rFonts w:ascii="Garamond" w:hAnsi="Garamond"/>
          <w:sz w:val="20"/>
          <w:szCs w:val="20"/>
        </w:rPr>
        <w:t xml:space="preserve">, oddíl </w:t>
      </w:r>
      <w:permStart w:id="203222826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32228263"/>
      <w:r>
        <w:rPr>
          <w:rFonts w:ascii="Garamond" w:hAnsi="Garamond"/>
          <w:sz w:val="20"/>
          <w:szCs w:val="20"/>
        </w:rPr>
        <w:t xml:space="preserve">, vložka </w:t>
      </w:r>
      <w:permStart w:id="43765968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3765968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23394030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33940302"/>
      <w:r>
        <w:rPr>
          <w:rFonts w:ascii="Garamond" w:hAnsi="Garamond" w:cs="Arial"/>
          <w:sz w:val="20"/>
          <w:szCs w:val="20"/>
        </w:rPr>
        <w:t xml:space="preserve">, e-mail </w:t>
      </w:r>
      <w:permStart w:id="72982902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29829028"/>
      <w:r>
        <w:rPr>
          <w:rFonts w:ascii="Garamond" w:hAnsi="Garamond" w:cs="Arial"/>
          <w:sz w:val="20"/>
          <w:szCs w:val="20"/>
        </w:rPr>
        <w:t xml:space="preserve">, tel.: </w:t>
      </w:r>
      <w:permStart w:id="1118443726"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11844372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56620148"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656620148"/>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863595090"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863595090"/>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A22" w:rsidRDefault="008C0A22">
      <w:pPr>
        <w:spacing w:after="0" w:line="240" w:lineRule="auto"/>
      </w:pPr>
      <w:r>
        <w:separator/>
      </w:r>
    </w:p>
  </w:endnote>
  <w:endnote w:type="continuationSeparator" w:id="0">
    <w:p w:rsidR="008C0A22" w:rsidRDefault="008C0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A22" w:rsidRDefault="008C0A22">
      <w:pPr>
        <w:spacing w:after="0" w:line="240" w:lineRule="auto"/>
      </w:pPr>
      <w:r>
        <w:separator/>
      </w:r>
    </w:p>
  </w:footnote>
  <w:footnote w:type="continuationSeparator" w:id="0">
    <w:p w:rsidR="008C0A22" w:rsidRDefault="008C0A2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197686">
      <w:t>050</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197686"/>
    <w:rsid w:val="0036524C"/>
    <w:rsid w:val="003F1F4C"/>
    <w:rsid w:val="005423AE"/>
    <w:rsid w:val="005B51C3"/>
    <w:rsid w:val="006074CE"/>
    <w:rsid w:val="00676EFB"/>
    <w:rsid w:val="00786109"/>
    <w:rsid w:val="007E7D43"/>
    <w:rsid w:val="008A6FC9"/>
    <w:rsid w:val="008C0A22"/>
    <w:rsid w:val="00904C73"/>
    <w:rsid w:val="00940EE1"/>
    <w:rsid w:val="009A3340"/>
    <w:rsid w:val="009F3B5A"/>
    <w:rsid w:val="00B54615"/>
    <w:rsid w:val="00BA6F3C"/>
    <w:rsid w:val="00D77E6A"/>
    <w:rsid w:val="00DA759D"/>
    <w:rsid w:val="00DF388E"/>
    <w:rsid w:val="00E511C1"/>
    <w:rsid w:val="00E735FF"/>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3385</Words>
  <Characters>19975</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cp:revision>
  <dcterms:created xsi:type="dcterms:W3CDTF">2021-01-28T09:46:00Z</dcterms:created>
  <dcterms:modified xsi:type="dcterms:W3CDTF">2021-02-25T06:29:00Z</dcterms:modified>
</cp:coreProperties>
</file>