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0AB2471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510E2E">
        <w:rPr>
          <w:rFonts w:ascii="Garamond" w:hAnsi="Garamond"/>
          <w:sz w:val="24"/>
          <w:szCs w:val="24"/>
        </w:rPr>
        <w:t>011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4065756E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510E2E" w:rsidRPr="00AA4D0C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https://zakazky.zcu.cz/contract_display_4464.html</w:t>
        </w:r>
      </w:hyperlink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E2B4E4D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F049E">
        <w:rPr>
          <w:rFonts w:ascii="Garamond" w:hAnsi="Garamond" w:cs="Arial"/>
          <w:sz w:val="22"/>
          <w:szCs w:val="22"/>
        </w:rPr>
        <w:t>0</w:t>
      </w:r>
      <w:r w:rsidR="00510E2E">
        <w:rPr>
          <w:rFonts w:ascii="Garamond" w:hAnsi="Garamond" w:cs="Arial"/>
          <w:sz w:val="22"/>
          <w:szCs w:val="22"/>
        </w:rPr>
        <w:t>5</w:t>
      </w:r>
      <w:r w:rsidR="00BF049E">
        <w:rPr>
          <w:rFonts w:ascii="Garamond" w:hAnsi="Garamond" w:cs="Arial"/>
          <w:sz w:val="22"/>
          <w:szCs w:val="22"/>
        </w:rPr>
        <w:t>.03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F1168E">
        <w:rPr>
          <w:rFonts w:ascii="Garamond" w:hAnsi="Garamond" w:cs="Arial"/>
          <w:sz w:val="22"/>
          <w:szCs w:val="22"/>
        </w:rPr>
        <w:t>09:0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173023B8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vybrané druhy výrobků,</w:t>
      </w:r>
      <w:r w:rsidR="00113AA6" w:rsidRPr="005E2BAD">
        <w:rPr>
          <w:rFonts w:ascii="Garamond" w:hAnsi="Garamond"/>
          <w:sz w:val="22"/>
          <w:szCs w:val="22"/>
        </w:rPr>
        <w:t xml:space="preserve"> tj. zadavatel požaduje, 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t>položky Předmětu Plnění splňoval</w:t>
      </w:r>
      <w:r w:rsidR="00253A50" w:rsidRPr="005E2BAD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="00113AA6" w:rsidRPr="005E2BA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 xml:space="preserve">) dle dále uvedené verze specifikace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a odpovídající kategorie výrobku, tj.:</w:t>
      </w:r>
    </w:p>
    <w:p w14:paraId="35943E3E" w14:textId="707F7C60" w:rsidR="00113AA6" w:rsidRPr="005E2BAD" w:rsidRDefault="007706A8" w:rsidP="002732D2">
      <w:pPr>
        <w:pStyle w:val="Odstavec"/>
        <w:numPr>
          <w:ilvl w:val="0"/>
          <w:numId w:val="30"/>
        </w:numPr>
        <w:spacing w:after="120" w:line="240" w:lineRule="auto"/>
        <w:ind w:left="1134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lastRenderedPageBreak/>
        <w:t>p</w:t>
      </w:r>
      <w:r w:rsidR="00113AA6" w:rsidRPr="005E2BAD">
        <w:rPr>
          <w:rFonts w:ascii="Garamond" w:hAnsi="Garamond"/>
          <w:sz w:val="22"/>
          <w:szCs w:val="22"/>
        </w:rPr>
        <w:t xml:space="preserve">očítače (stolní počítače; integrované stolní počítače; notebooky (včetně počítačů typu tablet, počítačů typu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slate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a mobilních počítačů typu tenký klient); stolní počítače typu tenký klient; pracovní stanice) –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ver. </w:t>
      </w:r>
      <w:r w:rsidRPr="005E2BAD">
        <w:rPr>
          <w:rFonts w:ascii="Garamond" w:hAnsi="Garamond"/>
          <w:sz w:val="22"/>
          <w:szCs w:val="22"/>
        </w:rPr>
        <w:t>7.</w:t>
      </w:r>
      <w:r w:rsidR="00E617C7" w:rsidRPr="005E2BAD">
        <w:rPr>
          <w:rFonts w:ascii="Garamond" w:hAnsi="Garamond"/>
          <w:sz w:val="22"/>
          <w:szCs w:val="22"/>
        </w:rPr>
        <w:t>1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t>nebo vyšší</w:t>
      </w:r>
      <w:r w:rsidR="002732D2" w:rsidRPr="005E2BAD">
        <w:rPr>
          <w:rFonts w:ascii="Garamond" w:hAnsi="Garamond"/>
          <w:sz w:val="22"/>
          <w:szCs w:val="22"/>
        </w:rPr>
        <w:t>;</w:t>
      </w:r>
    </w:p>
    <w:p w14:paraId="6509D1EB" w14:textId="5479DCBD" w:rsidR="007706A8" w:rsidRPr="005E2BAD" w:rsidRDefault="007706A8" w:rsidP="002732D2">
      <w:pPr>
        <w:pStyle w:val="Odstavec"/>
        <w:numPr>
          <w:ilvl w:val="0"/>
          <w:numId w:val="30"/>
        </w:numPr>
        <w:spacing w:after="120" w:line="240" w:lineRule="auto"/>
        <w:ind w:left="1134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>m</w:t>
      </w:r>
      <w:r w:rsidR="00113AA6" w:rsidRPr="005E2BAD">
        <w:rPr>
          <w:rFonts w:ascii="Garamond" w:hAnsi="Garamond"/>
          <w:sz w:val="22"/>
          <w:szCs w:val="22"/>
        </w:rPr>
        <w:t xml:space="preserve">onitory -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ver. 7.1</w:t>
      </w:r>
      <w:r w:rsidR="0088068A" w:rsidRPr="005E2BAD">
        <w:rPr>
          <w:rFonts w:ascii="Garamond" w:hAnsi="Garamond"/>
          <w:sz w:val="22"/>
          <w:szCs w:val="22"/>
        </w:rPr>
        <w:t xml:space="preserve"> nebo vyšší</w:t>
      </w:r>
      <w:r w:rsidR="002732D2" w:rsidRPr="005E2BAD">
        <w:rPr>
          <w:rFonts w:ascii="Garamond" w:hAnsi="Garamond"/>
          <w:sz w:val="22"/>
          <w:szCs w:val="22"/>
        </w:rPr>
        <w:t>;</w:t>
      </w:r>
    </w:p>
    <w:p w14:paraId="5CDD2736" w14:textId="6E55106B" w:rsidR="00E617C7" w:rsidRPr="005E2BAD" w:rsidRDefault="007706A8" w:rsidP="002732D2">
      <w:pPr>
        <w:pStyle w:val="Odstavec"/>
        <w:numPr>
          <w:ilvl w:val="0"/>
          <w:numId w:val="30"/>
        </w:numPr>
        <w:spacing w:after="120" w:line="240" w:lineRule="auto"/>
        <w:ind w:left="1134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servery - </w:t>
      </w:r>
      <w:proofErr w:type="spellStart"/>
      <w:r w:rsidRPr="005E2BAD">
        <w:rPr>
          <w:rFonts w:ascii="Garamond" w:hAnsi="Garamond"/>
          <w:sz w:val="22"/>
          <w:szCs w:val="22"/>
        </w:rPr>
        <w:t>Energy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Pr="005E2BAD">
        <w:rPr>
          <w:rFonts w:ascii="Garamond" w:hAnsi="Garamond"/>
          <w:sz w:val="22"/>
          <w:szCs w:val="22"/>
        </w:rPr>
        <w:t>star</w:t>
      </w:r>
      <w:proofErr w:type="spellEnd"/>
      <w:r w:rsidRPr="005E2BAD">
        <w:rPr>
          <w:rFonts w:ascii="Garamond" w:hAnsi="Garamond"/>
          <w:sz w:val="22"/>
          <w:szCs w:val="22"/>
        </w:rPr>
        <w:t xml:space="preserve"> ver.</w:t>
      </w:r>
      <w:r w:rsidR="00B16994" w:rsidRPr="005E2BAD">
        <w:rPr>
          <w:rFonts w:ascii="Garamond" w:hAnsi="Garamond"/>
          <w:sz w:val="22"/>
          <w:szCs w:val="22"/>
        </w:rPr>
        <w:t xml:space="preserve"> </w:t>
      </w:r>
      <w:r w:rsidR="006B5028" w:rsidRPr="005E2BAD">
        <w:rPr>
          <w:rFonts w:ascii="Garamond" w:hAnsi="Garamond"/>
          <w:sz w:val="22"/>
          <w:szCs w:val="22"/>
        </w:rPr>
        <w:t>3</w:t>
      </w:r>
      <w:r w:rsidR="00B16994" w:rsidRPr="005E2BAD">
        <w:rPr>
          <w:rFonts w:ascii="Garamond" w:hAnsi="Garamond"/>
          <w:sz w:val="22"/>
          <w:szCs w:val="22"/>
        </w:rPr>
        <w:t>.0</w:t>
      </w:r>
      <w:r w:rsidR="0088068A" w:rsidRPr="005E2BAD">
        <w:rPr>
          <w:rFonts w:ascii="Garamond" w:hAnsi="Garamond"/>
          <w:sz w:val="22"/>
          <w:szCs w:val="22"/>
        </w:rPr>
        <w:t xml:space="preserve"> nebo vyšší</w:t>
      </w:r>
      <w:r w:rsidR="00E617C7" w:rsidRPr="005E2BAD">
        <w:rPr>
          <w:rFonts w:ascii="Garamond" w:hAnsi="Garamond"/>
          <w:sz w:val="22"/>
          <w:szCs w:val="22"/>
        </w:rPr>
        <w:t>;</w:t>
      </w:r>
    </w:p>
    <w:p w14:paraId="241F00FD" w14:textId="3C5C3250" w:rsidR="007706A8" w:rsidRPr="005E2BAD" w:rsidRDefault="00E617C7" w:rsidP="002732D2">
      <w:pPr>
        <w:pStyle w:val="Odstavec"/>
        <w:numPr>
          <w:ilvl w:val="0"/>
          <w:numId w:val="30"/>
        </w:numPr>
        <w:spacing w:after="120" w:line="240" w:lineRule="auto"/>
        <w:ind w:left="1134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skenery – </w:t>
      </w:r>
      <w:proofErr w:type="spellStart"/>
      <w:r w:rsidRPr="005E2BAD">
        <w:rPr>
          <w:rFonts w:ascii="Garamond" w:hAnsi="Garamond"/>
          <w:sz w:val="22"/>
          <w:szCs w:val="22"/>
        </w:rPr>
        <w:t>Energy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Pr="005E2BAD">
        <w:rPr>
          <w:rFonts w:ascii="Garamond" w:hAnsi="Garamond"/>
          <w:sz w:val="22"/>
          <w:szCs w:val="22"/>
        </w:rPr>
        <w:t>star</w:t>
      </w:r>
      <w:proofErr w:type="spellEnd"/>
      <w:r w:rsidRPr="005E2BAD">
        <w:rPr>
          <w:rFonts w:ascii="Garamond" w:hAnsi="Garamond"/>
          <w:sz w:val="22"/>
          <w:szCs w:val="22"/>
        </w:rPr>
        <w:t xml:space="preserve"> ver </w:t>
      </w:r>
      <w:r w:rsidR="00B22D5E" w:rsidRPr="005E2BAD">
        <w:rPr>
          <w:rFonts w:ascii="Garamond" w:hAnsi="Garamond"/>
          <w:sz w:val="22"/>
          <w:szCs w:val="22"/>
        </w:rPr>
        <w:t>3</w:t>
      </w:r>
      <w:r w:rsidRPr="005E2BAD">
        <w:rPr>
          <w:rFonts w:ascii="Garamond" w:hAnsi="Garamond"/>
          <w:sz w:val="22"/>
          <w:szCs w:val="22"/>
        </w:rPr>
        <w:t>.0 nebo vyšší</w:t>
      </w:r>
      <w:r w:rsidR="002732D2" w:rsidRPr="005E2BAD">
        <w:rPr>
          <w:rFonts w:ascii="Garamond" w:hAnsi="Garamond"/>
          <w:sz w:val="22"/>
          <w:szCs w:val="22"/>
        </w:rPr>
        <w:t>.</w:t>
      </w:r>
    </w:p>
    <w:p w14:paraId="396B80FA" w14:textId="421BD230" w:rsidR="00541CF2" w:rsidRPr="005E2BAD" w:rsidRDefault="001718A9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si současně vyhrazuje právo požadovat po dodavateli ve smyslu </w:t>
      </w:r>
      <w:proofErr w:type="spellStart"/>
      <w:r w:rsidRPr="005E2BAD">
        <w:rPr>
          <w:rFonts w:ascii="Garamond" w:hAnsi="Garamond"/>
          <w:sz w:val="22"/>
          <w:szCs w:val="22"/>
        </w:rPr>
        <w:t>ust</w:t>
      </w:r>
      <w:proofErr w:type="spellEnd"/>
      <w:r w:rsidRPr="005E2BAD">
        <w:rPr>
          <w:rFonts w:ascii="Garamond" w:hAnsi="Garamond"/>
          <w:sz w:val="22"/>
          <w:szCs w:val="22"/>
        </w:rPr>
        <w:t>. § 46 ZZVZ předložení dokladu či údaje</w:t>
      </w:r>
      <w:r w:rsidR="00242C54" w:rsidRPr="005E2BAD">
        <w:rPr>
          <w:rFonts w:ascii="Garamond" w:hAnsi="Garamond"/>
          <w:sz w:val="22"/>
          <w:szCs w:val="22"/>
        </w:rPr>
        <w:t xml:space="preserve"> (např. webový odkaz)</w:t>
      </w:r>
      <w:r w:rsidRPr="005E2BAD">
        <w:rPr>
          <w:rFonts w:ascii="Garamond" w:hAnsi="Garamond"/>
          <w:sz w:val="22"/>
          <w:szCs w:val="22"/>
        </w:rPr>
        <w:t xml:space="preserve">, který </w:t>
      </w:r>
      <w:r w:rsidR="00242C54" w:rsidRPr="005E2BAD">
        <w:rPr>
          <w:rFonts w:ascii="Garamond" w:hAnsi="Garamond"/>
          <w:sz w:val="22"/>
          <w:szCs w:val="22"/>
        </w:rPr>
        <w:t>osvědčí</w:t>
      </w:r>
      <w:r w:rsidRPr="005E2BAD">
        <w:rPr>
          <w:rFonts w:ascii="Garamond" w:hAnsi="Garamond"/>
          <w:sz w:val="22"/>
          <w:szCs w:val="22"/>
        </w:rPr>
        <w:t xml:space="preserve">, že nabízený výrobek splňuje zadavatelem uvedenou podmínku na energetickou účinnost, resp. na minimální verzi </w:t>
      </w:r>
      <w:proofErr w:type="spellStart"/>
      <w:r w:rsidRPr="005E2BAD">
        <w:rPr>
          <w:rFonts w:ascii="Garamond" w:hAnsi="Garamond"/>
          <w:sz w:val="22"/>
          <w:szCs w:val="22"/>
        </w:rPr>
        <w:t>Energy</w:t>
      </w:r>
      <w:proofErr w:type="spellEnd"/>
      <w:r w:rsidRPr="005E2BAD">
        <w:rPr>
          <w:rFonts w:ascii="Garamond" w:hAnsi="Garamond"/>
          <w:sz w:val="22"/>
          <w:szCs w:val="22"/>
        </w:rPr>
        <w:t xml:space="preserve"> Star.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2F858E1A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 https://www.cpubenchmark.net).</w:t>
      </w:r>
    </w:p>
    <w:p w14:paraId="1CAE63C7" w14:textId="2DA690CF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>uveřejněných na https://www.cpubenchmark.net</w:t>
      </w:r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3DCD7D31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https://www.cpubenchmark.net)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3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0DFD49" w14:textId="77777777" w:rsidR="00493CE9" w:rsidRDefault="00493CE9" w:rsidP="00795AAC">
      <w:r>
        <w:separator/>
      </w:r>
    </w:p>
  </w:endnote>
  <w:endnote w:type="continuationSeparator" w:id="0">
    <w:p w14:paraId="26F5FF53" w14:textId="77777777" w:rsidR="00493CE9" w:rsidRDefault="00493CE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623E0516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10E2E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10E2E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749B0C" w14:textId="77777777" w:rsidR="00493CE9" w:rsidRDefault="00493CE9" w:rsidP="00795AAC">
      <w:r>
        <w:separator/>
      </w:r>
    </w:p>
  </w:footnote>
  <w:footnote w:type="continuationSeparator" w:id="0">
    <w:p w14:paraId="13712461" w14:textId="77777777" w:rsidR="00493CE9" w:rsidRDefault="00493CE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B6122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56341"/>
    <w:rsid w:val="00357688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0E2E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975BF"/>
    <w:rsid w:val="005A575C"/>
    <w:rsid w:val="005C01F9"/>
    <w:rsid w:val="005E1AA8"/>
    <w:rsid w:val="005E2BAD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31CC1"/>
    <w:rsid w:val="00935123"/>
    <w:rsid w:val="00942A6B"/>
    <w:rsid w:val="009431F2"/>
    <w:rsid w:val="00945C56"/>
    <w:rsid w:val="00951D40"/>
    <w:rsid w:val="009537A4"/>
    <w:rsid w:val="00956D28"/>
    <w:rsid w:val="00961B2D"/>
    <w:rsid w:val="00961D50"/>
    <w:rsid w:val="00966008"/>
    <w:rsid w:val="009701B1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12B58"/>
    <w:rsid w:val="00B16994"/>
    <w:rsid w:val="00B22D5E"/>
    <w:rsid w:val="00B25E4B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49E"/>
    <w:rsid w:val="00BF071C"/>
    <w:rsid w:val="00BF1010"/>
    <w:rsid w:val="00C03A55"/>
    <w:rsid w:val="00C232BE"/>
    <w:rsid w:val="00C27316"/>
    <w:rsid w:val="00C310DC"/>
    <w:rsid w:val="00C31F1D"/>
    <w:rsid w:val="00C45272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A44E6"/>
    <w:rsid w:val="00DB0A8D"/>
    <w:rsid w:val="00DB1DE5"/>
    <w:rsid w:val="00DB1E0D"/>
    <w:rsid w:val="00DB45AA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D403B"/>
    <w:rsid w:val="00EE44DF"/>
    <w:rsid w:val="00EF4959"/>
    <w:rsid w:val="00F033C6"/>
    <w:rsid w:val="00F0543A"/>
    <w:rsid w:val="00F1168E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A0A36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energystar.gov/product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zakazky.zcu.cz/contract_display_4464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jHBhP8GBx5LzKemKxpQdcqkq8mw=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wIM4fTctZNIpzpp88i/gEsKfj8w=</DigestValue>
    </Reference>
  </SignedInfo>
  <SignatureValue>LzQXaYsf0D49pFwWYhoOXczI47SE9bFzGbrP1DBBbm6V2+/YY3sZn3bNjwRSqGJIKTMvGf/QezaI
Kg/aPLHc0QQXXJLi1bgyey6CnLgLZBG9/pb2t5yx/VPLlcUIq5han5exDIPu+ijSLmSRH1U1s3cS
5liU76gfJNxoBIVbPO39KDDoDIu6ba2HFCDjHfhZp4eHrT3xeOtQ2GoLqyX9Rd9jehPbgRGaXKCF
J9XNb02B8x+3yVvv6PB8nVyHFfjkwti4oHTPtAX8Q8xFNAuGxn2ZbtlcJKqDfD+LwhuYQJAWAMOA
fC4CH1UtDtgxuFn8B1bBNNnWD+KN76kNtjGVyQ==</SignatureValue>
  <KeyInfo>
    <X509Data>
      <X509Certificate>MIIInjCCBoagAwIBAgIEAVQuPjANBgkqhkiG9w0BAQsFADBpMQswCQYDVQQGEwJDWjEXMBUGA1UE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ARGyGNgj833FbvY1+fFORn3KgtM=</DigestValue>
      </Reference>
      <Reference URI="/word/settings.xml?ContentType=application/vnd.openxmlformats-officedocument.wordprocessingml.settings+xml">
        <DigestMethod Algorithm="http://www.w3.org/2000/09/xmldsig#sha1"/>
        <DigestValue>3C+jyTMbX7NMo4CD/PDr+TFgtkQ=</DigestValue>
      </Reference>
      <Reference URI="/word/styles.xml?ContentType=application/vnd.openxmlformats-officedocument.wordprocessingml.styles+xml">
        <DigestMethod Algorithm="http://www.w3.org/2000/09/xmldsig#sha1"/>
        <DigestValue>EQH4z1gpqIKTcAlZ45IbihP0alo=</DigestValue>
      </Reference>
      <Reference URI="/word/numbering.xml?ContentType=application/vnd.openxmlformats-officedocument.wordprocessingml.numbering+xml">
        <DigestMethod Algorithm="http://www.w3.org/2000/09/xmldsig#sha1"/>
        <DigestValue>BZNSWu7l6+KX4OSc4Ndq/pybgO8=</DigestValue>
      </Reference>
      <Reference URI="/word/fontTable.xml?ContentType=application/vnd.openxmlformats-officedocument.wordprocessingml.fontTable+xml">
        <DigestMethod Algorithm="http://www.w3.org/2000/09/xmldsig#sha1"/>
        <DigestValue>kZD3xmwezHUc95cbI5E98iH4eOE=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A0p56A/689+HFyztmEkGzzk46/M=</DigestValue>
      </Reference>
      <Reference URI="/word/document.xml?ContentType=application/vnd.openxmlformats-officedocument.wordprocessingml.document.main+xml">
        <DigestMethod Algorithm="http://www.w3.org/2000/09/xmldsig#sha1"/>
        <DigestValue>dySe4s4QM3QqWmx+1l4IW+CI7Bw=</DigestValue>
      </Reference>
      <Reference URI="/word/stylesWithEffects.xml?ContentType=application/vnd.ms-word.stylesWithEffects+xml">
        <DigestMethod Algorithm="http://www.w3.org/2000/09/xmldsig#sha1"/>
        <DigestValue>XQx04mZyN8tNtveYa6DDqHTBpNA=</DigestValue>
      </Reference>
      <Reference URI="/word/footnotes.xml?ContentType=application/vnd.openxmlformats-officedocument.wordprocessingml.footnotes+xml">
        <DigestMethod Algorithm="http://www.w3.org/2000/09/xmldsig#sha1"/>
        <DigestValue>TwHMgn0b50B4zvSOzKf2k1ir5IM=</DigestValue>
      </Reference>
      <Reference URI="/word/endnotes.xml?ContentType=application/vnd.openxmlformats-officedocument.wordprocessingml.endnotes+xml">
        <DigestMethod Algorithm="http://www.w3.org/2000/09/xmldsig#sha1"/>
        <DigestValue>WVkCglcYiclzxhpLcCAbaVcJJBc=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tCA0HgIvF9Y4W2yQqQY/ormCc/Q=</DigestValue>
      </Reference>
    </Manifest>
    <SignatureProperties>
      <SignatureProperty Id="idSignatureTime" Target="#idPackageSignature">
        <mdssi:SignatureTime>
          <mdssi:Format>YYYY-MM-DDThh:mm:ssTZD</mdssi:Format>
          <mdssi:Value>2021-02-22T12:26:33Z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2021-02-22T12:26:33Z</xd:SigningTime>
          <xd:SigningCertificate>
            <xd:Cert>
              <xd:CertDigest>
                <DigestMethod Algorithm="http://www.w3.org/2000/09/xmldsig#sha1"/>
                <DigestValue>9c3eVShD7G0CW0zKevV/IHdr6Bw=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8BD79-CBA4-493A-A616-ED38EA7C9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2101</Words>
  <Characters>12398</Characters>
  <Application>Microsoft Office Word</Application>
  <DocSecurity>0</DocSecurity>
  <Lines>103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16</cp:revision>
  <cp:lastPrinted>2021-02-19T06:17:00Z</cp:lastPrinted>
  <dcterms:created xsi:type="dcterms:W3CDTF">2021-01-21T11:32:00Z</dcterms:created>
  <dcterms:modified xsi:type="dcterms:W3CDTF">2021-02-22T12:26:00Z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