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5416B8F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C31041">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524B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C31041">
        <w:rPr>
          <w:rFonts w:ascii="Garamond" w:hAnsi="Garamond" w:cs="Palatino Linotype"/>
          <w:color w:val="000000"/>
          <w:sz w:val="20"/>
          <w:szCs w:val="20"/>
        </w:rPr>
        <w:t>46</w:t>
      </w:r>
    </w:p>
    <w:p w14:paraId="2BDC2D9D" w14:textId="6813DA2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00C31041">
        <w:rPr>
          <w:rFonts w:ascii="Garamond" w:hAnsi="Garamond" w:cs="Arial"/>
          <w:sz w:val="20"/>
          <w:szCs w:val="20"/>
          <w:highlight w:val="yellow"/>
        </w:rPr>
        <w:t>DOPLNÍ</w:t>
      </w:r>
      <w:r w:rsidR="00C31041">
        <w:rPr>
          <w:highlight w:val="yellow"/>
        </w:rPr>
        <w:t xml:space="preserve"> </w:t>
      </w:r>
      <w:r w:rsidRPr="00BE48B3">
        <w:rPr>
          <w:rFonts w:ascii="Garamond" w:hAnsi="Garamond" w:cs="Arial"/>
          <w:sz w:val="20"/>
          <w:szCs w:val="20"/>
          <w:highlight w:val="yellow"/>
        </w:rPr>
        <w:t>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w:t>
      </w:r>
      <w:bookmarkStart w:id="0" w:name="_GoBack"/>
      <w:bookmarkEnd w:id="0"/>
      <w:r w:rsidR="00FD1767" w:rsidRPr="00BE48B3">
        <w:rPr>
          <w:rFonts w:ascii="Garamond" w:hAnsi="Garamond" w:cs="Arial"/>
          <w:b/>
          <w:sz w:val="20"/>
          <w:szCs w:val="20"/>
        </w:rPr>
        <w:t>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A05B5" w14:textId="77777777" w:rsidR="0029567D" w:rsidRDefault="0029567D" w:rsidP="001B2927">
      <w:pPr>
        <w:spacing w:after="0" w:line="240" w:lineRule="auto"/>
      </w:pPr>
      <w:r>
        <w:separator/>
      </w:r>
    </w:p>
  </w:endnote>
  <w:endnote w:type="continuationSeparator" w:id="0">
    <w:p w14:paraId="1F32669B" w14:textId="77777777" w:rsidR="0029567D" w:rsidRDefault="002956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49E28" w14:textId="77777777" w:rsidR="0029567D" w:rsidRDefault="0029567D" w:rsidP="001B2927">
      <w:pPr>
        <w:spacing w:after="0" w:line="240" w:lineRule="auto"/>
      </w:pPr>
      <w:r>
        <w:separator/>
      </w:r>
    </w:p>
  </w:footnote>
  <w:footnote w:type="continuationSeparator" w:id="0">
    <w:p w14:paraId="11F25928" w14:textId="77777777" w:rsidR="0029567D" w:rsidRDefault="0029567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53B5A1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C31041">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45MfHX9kX4d2WsTi/C0sKs1lXJ0=" w:salt="CSMbNlTjpx+LIpgHu7Pp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567D"/>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1041"/>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61C85-AF8D-4B43-BBF4-35C005BC8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2021-01-29T12:39:00Z</dcterms:created>
  <dcterms:modified xsi:type="dcterms:W3CDTF">2021-02-22T07:52:00Z</dcterms:modified>
</cp:coreProperties>
</file>