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187898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5E2BAD" w:rsidRPr="005E2BAD">
        <w:rPr>
          <w:rFonts w:ascii="Garamond" w:hAnsi="Garamond"/>
          <w:sz w:val="24"/>
          <w:szCs w:val="24"/>
        </w:rPr>
        <w:t>00</w:t>
      </w:r>
      <w:r w:rsidR="00BF049E">
        <w:rPr>
          <w:rFonts w:ascii="Garamond" w:hAnsi="Garamond"/>
          <w:sz w:val="24"/>
          <w:szCs w:val="24"/>
        </w:rPr>
        <w:t>9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51A5AB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BF049E" w:rsidRPr="000D02A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https://zakazky.zcu.cz/contract_display_4460.html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65FB9E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F049E">
        <w:rPr>
          <w:rFonts w:ascii="Garamond" w:hAnsi="Garamond" w:cs="Arial"/>
          <w:sz w:val="22"/>
          <w:szCs w:val="22"/>
        </w:rPr>
        <w:t>03.03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1168E">
        <w:rPr>
          <w:rFonts w:ascii="Garamond" w:hAnsi="Garamond" w:cs="Arial"/>
          <w:sz w:val="22"/>
          <w:szCs w:val="22"/>
        </w:rPr>
        <w:t>09:0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173023B8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vybrané druhy výrobků,</w:t>
      </w:r>
      <w:r w:rsidR="00113AA6" w:rsidRPr="005E2BAD">
        <w:rPr>
          <w:rFonts w:ascii="Garamond" w:hAnsi="Garamond"/>
          <w:sz w:val="22"/>
          <w:szCs w:val="22"/>
        </w:rPr>
        <w:t xml:space="preserve"> tj. zadavatel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položky Předmětu Plnění splňoval</w:t>
      </w:r>
      <w:r w:rsidR="00253A50" w:rsidRPr="005E2BAD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113AA6" w:rsidRPr="005E2BA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 xml:space="preserve">) dle dále uvedené verze specifikace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35943E3E" w14:textId="707F7C60" w:rsidR="00113AA6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lastRenderedPageBreak/>
        <w:t>p</w:t>
      </w:r>
      <w:r w:rsidR="00113AA6" w:rsidRPr="005E2BAD">
        <w:rPr>
          <w:rFonts w:ascii="Garamond" w:hAnsi="Garamond"/>
          <w:sz w:val="22"/>
          <w:szCs w:val="22"/>
        </w:rPr>
        <w:t xml:space="preserve">očítače (stolní počítače; integrované stolní počítače; notebooky (včetně počítačů typu tablet, počítačů typu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slate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mobilních počítačů typu tenký klient); stolní počítače typu tenký klient; pracovní stanice) –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</w:t>
      </w:r>
      <w:r w:rsidRPr="005E2BAD">
        <w:rPr>
          <w:rFonts w:ascii="Garamond" w:hAnsi="Garamond"/>
          <w:sz w:val="22"/>
          <w:szCs w:val="22"/>
        </w:rPr>
        <w:t>7.</w:t>
      </w:r>
      <w:r w:rsidR="00E617C7" w:rsidRPr="005E2BAD">
        <w:rPr>
          <w:rFonts w:ascii="Garamond" w:hAnsi="Garamond"/>
          <w:sz w:val="22"/>
          <w:szCs w:val="22"/>
        </w:rPr>
        <w:t>1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6509D1EB" w14:textId="5479DCBD" w:rsidR="007706A8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m</w:t>
      </w:r>
      <w:r w:rsidR="00113AA6" w:rsidRPr="005E2BAD">
        <w:rPr>
          <w:rFonts w:ascii="Garamond" w:hAnsi="Garamond"/>
          <w:sz w:val="22"/>
          <w:szCs w:val="22"/>
        </w:rPr>
        <w:t xml:space="preserve">onitory -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7.1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5CDD2736" w14:textId="6E55106B" w:rsidR="00E617C7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servery -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ver.</w:t>
      </w:r>
      <w:r w:rsidR="00B16994" w:rsidRPr="005E2BAD">
        <w:rPr>
          <w:rFonts w:ascii="Garamond" w:hAnsi="Garamond"/>
          <w:sz w:val="22"/>
          <w:szCs w:val="22"/>
        </w:rPr>
        <w:t xml:space="preserve"> </w:t>
      </w:r>
      <w:r w:rsidR="006B5028" w:rsidRPr="005E2BAD">
        <w:rPr>
          <w:rFonts w:ascii="Garamond" w:hAnsi="Garamond"/>
          <w:sz w:val="22"/>
          <w:szCs w:val="22"/>
        </w:rPr>
        <w:t>3</w:t>
      </w:r>
      <w:r w:rsidR="00B16994" w:rsidRPr="005E2BAD">
        <w:rPr>
          <w:rFonts w:ascii="Garamond" w:hAnsi="Garamond"/>
          <w:sz w:val="22"/>
          <w:szCs w:val="22"/>
        </w:rPr>
        <w:t>.0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E617C7" w:rsidRPr="005E2BAD">
        <w:rPr>
          <w:rFonts w:ascii="Garamond" w:hAnsi="Garamond"/>
          <w:sz w:val="22"/>
          <w:szCs w:val="22"/>
        </w:rPr>
        <w:t>;</w:t>
      </w:r>
    </w:p>
    <w:p w14:paraId="241F00FD" w14:textId="3C5C3250" w:rsidR="007706A8" w:rsidRPr="005E2BAD" w:rsidRDefault="00E617C7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skenery –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 </w:t>
      </w:r>
      <w:r w:rsidR="00B22D5E" w:rsidRPr="005E2BAD">
        <w:rPr>
          <w:rFonts w:ascii="Garamond" w:hAnsi="Garamond"/>
          <w:sz w:val="22"/>
          <w:szCs w:val="22"/>
        </w:rPr>
        <w:t>3</w:t>
      </w:r>
      <w:r w:rsidRPr="005E2BAD">
        <w:rPr>
          <w:rFonts w:ascii="Garamond" w:hAnsi="Garamond"/>
          <w:sz w:val="22"/>
          <w:szCs w:val="22"/>
        </w:rPr>
        <w:t>.0 nebo vyšší</w:t>
      </w:r>
      <w:r w:rsidR="002732D2" w:rsidRPr="005E2BAD">
        <w:rPr>
          <w:rFonts w:ascii="Garamond" w:hAnsi="Garamond"/>
          <w:sz w:val="22"/>
          <w:szCs w:val="22"/>
        </w:rPr>
        <w:t>.</w:t>
      </w:r>
    </w:p>
    <w:p w14:paraId="396B80FA" w14:textId="421BD230" w:rsidR="00541CF2" w:rsidRPr="005E2BAD" w:rsidRDefault="001718A9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5E2BAD">
        <w:rPr>
          <w:rFonts w:ascii="Garamond" w:hAnsi="Garamond"/>
          <w:sz w:val="22"/>
          <w:szCs w:val="22"/>
        </w:rPr>
        <w:t>ust</w:t>
      </w:r>
      <w:proofErr w:type="spellEnd"/>
      <w:r w:rsidRPr="005E2BAD">
        <w:rPr>
          <w:rFonts w:ascii="Garamond" w:hAnsi="Garamond"/>
          <w:sz w:val="22"/>
          <w:szCs w:val="22"/>
        </w:rPr>
        <w:t>. § 46 ZZVZ předložení dokladu či údaje</w:t>
      </w:r>
      <w:r w:rsidR="00242C54" w:rsidRPr="005E2BAD">
        <w:rPr>
          <w:rFonts w:ascii="Garamond" w:hAnsi="Garamond"/>
          <w:sz w:val="22"/>
          <w:szCs w:val="22"/>
        </w:rPr>
        <w:t xml:space="preserve"> (např. webový odkaz)</w:t>
      </w:r>
      <w:r w:rsidRPr="005E2BAD">
        <w:rPr>
          <w:rFonts w:ascii="Garamond" w:hAnsi="Garamond"/>
          <w:sz w:val="22"/>
          <w:szCs w:val="22"/>
        </w:rPr>
        <w:t xml:space="preserve">, který </w:t>
      </w:r>
      <w:r w:rsidR="00242C54" w:rsidRPr="005E2BAD">
        <w:rPr>
          <w:rFonts w:ascii="Garamond" w:hAnsi="Garamond"/>
          <w:sz w:val="22"/>
          <w:szCs w:val="22"/>
        </w:rPr>
        <w:t>osvědčí</w:t>
      </w:r>
      <w:r w:rsidRPr="005E2BAD">
        <w:rPr>
          <w:rFonts w:ascii="Garamond" w:hAnsi="Garamond"/>
          <w:sz w:val="22"/>
          <w:szCs w:val="22"/>
        </w:rPr>
        <w:t xml:space="preserve">, že nabízený výrobek splňuje zadavatelem uvedenou podmínku na energetickou účinnost, resp. na minimální verzi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Star.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2F858E1A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 https://www.cpubenchmark.net).</w:t>
      </w:r>
    </w:p>
    <w:p w14:paraId="1CAE63C7" w14:textId="2DA690CF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>uveřejněných na https://www.cpubenchmark.net</w:t>
      </w:r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3DCD7D31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https://www.cpubenchmark.net)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DFD49" w14:textId="77777777" w:rsidR="00493CE9" w:rsidRDefault="00493CE9" w:rsidP="00795AAC">
      <w:r>
        <w:separator/>
      </w:r>
    </w:p>
  </w:endnote>
  <w:endnote w:type="continuationSeparator" w:id="0">
    <w:p w14:paraId="26F5FF53" w14:textId="77777777" w:rsidR="00493CE9" w:rsidRDefault="00493C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F049E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F049E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49B0C" w14:textId="77777777" w:rsidR="00493CE9" w:rsidRDefault="00493CE9" w:rsidP="00795AAC">
      <w:r>
        <w:separator/>
      </w:r>
    </w:p>
  </w:footnote>
  <w:footnote w:type="continuationSeparator" w:id="0">
    <w:p w14:paraId="13712461" w14:textId="77777777" w:rsidR="00493CE9" w:rsidRDefault="00493C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975BF"/>
    <w:rsid w:val="005A575C"/>
    <w:rsid w:val="005C01F9"/>
    <w:rsid w:val="005E1AA8"/>
    <w:rsid w:val="005E2BAD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49E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0A36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zcu.cz/contract_display_4460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S7OGUoeUirnl75xc1uvUi0FHPkk=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8Mbeou003++haq0kNNp6Pf60gMM=</DigestValue>
    </Reference>
  </SignedInfo>
  <SignatureValue>uIY4gg9YfEiLTudVhFN2XbB34YTXSnT04CnPBxohT/JClf/X4ivmtbh/DNMvwD1/JWn5IPNVD+eG
Q+AAr7vF6KP/lmqpxsN9W0BcPvqdbOmA5Wwx8utjwKktEvRJa06vgUUlClYr4gwjJw8Bt/qGmi4s
7Xam/Wy5z4MugtZxVfHaIC/NzuBGKF6pbcYCQPIjtMYIWGjaxt1Cov1hU/z4PwKEeoNvWZFNcEEg
Zf3r35aEPcAqu6V84nNJflhZl2sukE8y5GMK8Cez6zMGo9jsYzWmgf9vMkr59ti6/bIciB+cz38d
hJX7QVcIYoKv+J1n1AOadKy0YYX3dU5UEsXZUg==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4RtDVdwJqfTahRhF0FW8Q8P2amg=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sbjKoYgjkztr77vm+99o4avF6og=</DigestValue>
      </Reference>
      <Reference URI="/word/document.xml?ContentType=application/vnd.openxmlformats-officedocument.wordprocessingml.document.main+xml">
        <DigestMethod Algorithm="http://www.w3.org/2000/09/xmldsig#sha1"/>
        <DigestValue>X+fBYg837pgfmj2w1PBJbcyuj8c=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TwHMgn0b50B4zvSOzKf2k1ir5IM=</DigestValue>
      </Reference>
      <Reference URI="/word/endnotes.xml?ContentType=application/vnd.openxmlformats-officedocument.wordprocessingml.endnotes+xml">
        <DigestMethod Algorithm="http://www.w3.org/2000/09/xmldsig#sha1"/>
        <DigestValue>WVkCglcYiclzxhpLcCAbaVcJJBc=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FGYf9lFalN8ZoCNTM7EKG8w+k30=</DigestValue>
      </Reference>
    </Manifest>
    <SignatureProperties>
      <SignatureProperty Id="idSignatureTime" Target="#idPackageSignature">
        <mdssi:SignatureTime>
          <mdssi:Format>YYYY-MM-DDThh:mm:ssTZD</mdssi:Format>
          <mdssi:Value>2021-02-19T06:17:56Z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2021-02-19T06:17:56Z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B93A1-4AD6-486C-AC90-B3B02DAB4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2101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15</cp:revision>
  <cp:lastPrinted>2021-02-19T06:17:00Z</cp:lastPrinted>
  <dcterms:created xsi:type="dcterms:W3CDTF">2021-01-21T11:32:00Z</dcterms:created>
  <dcterms:modified xsi:type="dcterms:W3CDTF">2021-02-19T06:17:00Z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