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337E7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009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291DCDF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244C0">
        <w:t>zky.zcu.cz/contract_display_4459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F4F56F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244C0">
        <w:rPr>
          <w:rFonts w:ascii="Garamond" w:hAnsi="Garamond" w:cs="Arial"/>
          <w:b/>
          <w:sz w:val="22"/>
          <w:szCs w:val="22"/>
        </w:rPr>
        <w:t>02.03</w:t>
      </w:r>
      <w:bookmarkStart w:id="1" w:name="_GoBack"/>
      <w:bookmarkEnd w:id="1"/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B2FE31B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244C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244C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LYKJyq+kwNcuGhKBeGkb5QMQ5W0=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dFyTeuBQJKouuD2JQIsMmqs6WSI=</DigestValue>
    </Reference>
  </SignedInfo>
  <SignatureValue>fne4vNgD82crcdAwGyL889IZ5ErYCNVhghAJPLE53cbVnm3GZXmDu+Uu9lP/JCdNJCa+pa0jsXN/
aIksp0HbcqxoxRvYW89zY3fvxDpTkohP/Sqi88OLdks8Xq1WrZotWcJSVnhSzMKWQL/+UX8lmK12
DWdhW/rXsjSSqzPr9Et8wbDynjOf/L0iceDwyW32SOhB/w9yRRKWIJGQnBh6iM31Naw5E4/vN1Ct
p6jHkNbxKyhTHvAt5Ow4aKVmBnIJ0Gl/jmIFAU/6+0n3v8WFbtxxwIn2GxtmJ3Yg50y8h734lSDm
18oC6BEfvy1jCat3iJ0EgXk2ifeKdTKibfgz0A==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cr4p2/0KzCZ7iSah17mvWjqDwaE=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7WFJTUj603CoN+VXjj9YSxdauWk=</DigestValue>
      </Reference>
      <Reference URI="/word/document.xml?ContentType=application/vnd.openxmlformats-officedocument.wordprocessingml.document.main+xml">
        <DigestMethod Algorithm="http://www.w3.org/2000/09/xmldsig#sha1"/>
        <DigestValue>MxFBt83XDliL3sJe1JhtcZ432Wc=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2021-02-18T13:43:31Z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2021-02-18T13:43:31Z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F3A5B-42BF-4A0D-957F-0671FBD7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2021-01-21T11:32:00Z</dcterms:created>
  <dcterms:modified xsi:type="dcterms:W3CDTF">2021-02-18T13:43:00Z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