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05C4B62"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00</w:t>
      </w:r>
      <w:r w:rsidR="00CD4F37">
        <w:rPr>
          <w:rFonts w:ascii="Garamond" w:hAnsi="Garamond" w:cs="Arial"/>
          <w:b/>
          <w:bCs/>
          <w:sz w:val="28"/>
          <w:szCs w:val="28"/>
        </w:rPr>
        <w:t>3</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5AEE69D1"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A06014" w:rsidRPr="00A06014">
        <w:rPr>
          <w:rFonts w:ascii="Garamond" w:hAnsi="Garamond" w:cs="Palatino Linotype"/>
          <w:color w:val="000000"/>
          <w:sz w:val="20"/>
          <w:szCs w:val="20"/>
        </w:rPr>
        <w:t>0</w:t>
      </w:r>
      <w:r w:rsidR="00CD4F37">
        <w:rPr>
          <w:rFonts w:ascii="Garamond" w:hAnsi="Garamond" w:cs="Palatino Linotype"/>
          <w:color w:val="000000"/>
          <w:sz w:val="20"/>
          <w:szCs w:val="20"/>
        </w:rPr>
        <w:t>40</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w:t>
      </w:r>
      <w:bookmarkStart w:id="0" w:name="_GoBack"/>
      <w:bookmarkEnd w:id="0"/>
      <w:r w:rsidR="00D8327B" w:rsidRPr="00D8327B">
        <w:rPr>
          <w:rFonts w:ascii="Garamond" w:hAnsi="Garamond" w:cs="Arial"/>
          <w:sz w:val="20"/>
          <w:szCs w:val="20"/>
          <w:highlight w:val="yellow"/>
        </w:rPr>
        <w: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1ADA1C" w14:textId="77777777" w:rsidR="00310CD0" w:rsidRDefault="00310CD0" w:rsidP="001B2927">
      <w:pPr>
        <w:spacing w:after="0" w:line="240" w:lineRule="auto"/>
      </w:pPr>
      <w:r>
        <w:separator/>
      </w:r>
    </w:p>
  </w:endnote>
  <w:endnote w:type="continuationSeparator" w:id="0">
    <w:p w14:paraId="7FBDA566" w14:textId="77777777" w:rsidR="00310CD0" w:rsidRDefault="00310CD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CD4545" w14:textId="77777777" w:rsidR="00310CD0" w:rsidRDefault="00310CD0" w:rsidP="001B2927">
      <w:pPr>
        <w:spacing w:after="0" w:line="240" w:lineRule="auto"/>
      </w:pPr>
      <w:r>
        <w:separator/>
      </w:r>
    </w:p>
  </w:footnote>
  <w:footnote w:type="continuationSeparator" w:id="0">
    <w:p w14:paraId="26B0A2CE" w14:textId="77777777" w:rsidR="00310CD0" w:rsidRDefault="00310CD0"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2F73F4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823FD0" w:rsidRPr="00EE0F12">
      <w:rPr>
        <w:rFonts w:ascii="Garamond" w:hAnsi="Garamond" w:cs="Palatino Linotype"/>
        <w:color w:val="000000"/>
      </w:rPr>
      <w:t>0</w:t>
    </w:r>
    <w:r w:rsidR="00CD4F37">
      <w:rPr>
        <w:rFonts w:ascii="Garamond" w:hAnsi="Garamond" w:cs="Palatino Linotype"/>
        <w:color w:val="000000"/>
      </w:rPr>
      <w:t>40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LJVz0jVNG40TLGNXABTgGZ4pP3QfbZCQzmWEYKrT27wnY2OpaEBQxmpn3gk4rkpVtBuyC9DgDkKK6ssOxvMCUA==" w:salt="Kwz6W8oB3zD2WSqfoe2nX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C0527"/>
    <w:rsid w:val="000C0BB1"/>
    <w:rsid w:val="000C1F87"/>
    <w:rsid w:val="000C2646"/>
    <w:rsid w:val="000C55A1"/>
    <w:rsid w:val="000D6022"/>
    <w:rsid w:val="000E19BD"/>
    <w:rsid w:val="000E4372"/>
    <w:rsid w:val="000E4A81"/>
    <w:rsid w:val="000F0A0F"/>
    <w:rsid w:val="000F227F"/>
    <w:rsid w:val="001067EC"/>
    <w:rsid w:val="00107D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60102"/>
    <w:rsid w:val="001601E2"/>
    <w:rsid w:val="00161399"/>
    <w:rsid w:val="0016269D"/>
    <w:rsid w:val="00163F5D"/>
    <w:rsid w:val="00167825"/>
    <w:rsid w:val="0017082B"/>
    <w:rsid w:val="00170DBF"/>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6091"/>
    <w:rsid w:val="001F6C82"/>
    <w:rsid w:val="00204A66"/>
    <w:rsid w:val="00207400"/>
    <w:rsid w:val="00211EC0"/>
    <w:rsid w:val="002122C7"/>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A01BC"/>
    <w:rsid w:val="005B07EE"/>
    <w:rsid w:val="005B1934"/>
    <w:rsid w:val="005B2334"/>
    <w:rsid w:val="005C063E"/>
    <w:rsid w:val="005C2235"/>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1E3"/>
    <w:rsid w:val="006A79CC"/>
    <w:rsid w:val="006C0E1B"/>
    <w:rsid w:val="006C172C"/>
    <w:rsid w:val="006C1B97"/>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3DC5"/>
    <w:rsid w:val="007D5284"/>
    <w:rsid w:val="007D5AE1"/>
    <w:rsid w:val="007D6A12"/>
    <w:rsid w:val="007D71FA"/>
    <w:rsid w:val="007D7F54"/>
    <w:rsid w:val="007E4653"/>
    <w:rsid w:val="007E6677"/>
    <w:rsid w:val="007E6AC1"/>
    <w:rsid w:val="007E6F6B"/>
    <w:rsid w:val="007E70A2"/>
    <w:rsid w:val="007F0A2F"/>
    <w:rsid w:val="007F362F"/>
    <w:rsid w:val="007F624B"/>
    <w:rsid w:val="007F7518"/>
    <w:rsid w:val="00801C01"/>
    <w:rsid w:val="00802508"/>
    <w:rsid w:val="008026F0"/>
    <w:rsid w:val="00810504"/>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50AA2"/>
    <w:rsid w:val="00A50C6E"/>
    <w:rsid w:val="00A51161"/>
    <w:rsid w:val="00A54704"/>
    <w:rsid w:val="00A55117"/>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88F"/>
    <w:rsid w:val="00B57923"/>
    <w:rsid w:val="00B57B92"/>
    <w:rsid w:val="00B6592B"/>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725"/>
    <w:rsid w:val="00C047EA"/>
    <w:rsid w:val="00C05A7E"/>
    <w:rsid w:val="00C06BB1"/>
    <w:rsid w:val="00C1008B"/>
    <w:rsid w:val="00C10297"/>
    <w:rsid w:val="00C13244"/>
    <w:rsid w:val="00C15FE2"/>
    <w:rsid w:val="00C169A2"/>
    <w:rsid w:val="00C16A4A"/>
    <w:rsid w:val="00C17CBA"/>
    <w:rsid w:val="00C20487"/>
    <w:rsid w:val="00C21A15"/>
    <w:rsid w:val="00C21ECA"/>
    <w:rsid w:val="00C2230C"/>
    <w:rsid w:val="00C22DF9"/>
    <w:rsid w:val="00C23026"/>
    <w:rsid w:val="00C27BF6"/>
    <w:rsid w:val="00C30D15"/>
    <w:rsid w:val="00C31DA7"/>
    <w:rsid w:val="00C327F8"/>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61C"/>
    <w:rsid w:val="00E9689A"/>
    <w:rsid w:val="00EA1DE8"/>
    <w:rsid w:val="00EA2F2C"/>
    <w:rsid w:val="00EB23B2"/>
    <w:rsid w:val="00EB3DD6"/>
    <w:rsid w:val="00EB3F9B"/>
    <w:rsid w:val="00EB5A85"/>
    <w:rsid w:val="00EB5EFA"/>
    <w:rsid w:val="00EB6B48"/>
    <w:rsid w:val="00EC128C"/>
    <w:rsid w:val="00EC1DA5"/>
    <w:rsid w:val="00ED367B"/>
    <w:rsid w:val="00EE0F12"/>
    <w:rsid w:val="00EE1F49"/>
    <w:rsid w:val="00EE278D"/>
    <w:rsid w:val="00EE5484"/>
    <w:rsid w:val="00EF0BBB"/>
    <w:rsid w:val="00EF32F3"/>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7F9"/>
    <w:rsid w:val="00FF3AB1"/>
    <w:rsid w:val="00FF6D3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A80FE-5105-4EEC-8245-C1A78FE91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23</cp:revision>
  <cp:lastPrinted>2014-05-16T09:23:00Z</cp:lastPrinted>
  <dcterms:created xsi:type="dcterms:W3CDTF">2021-01-26T12:57:00Z</dcterms:created>
  <dcterms:modified xsi:type="dcterms:W3CDTF">2021-02-16T13:09:00Z</dcterms:modified>
</cp:coreProperties>
</file>