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8A5197E"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4F49ED">
        <w:rPr>
          <w:rFonts w:ascii="Garamond" w:hAnsi="Garamond" w:cs="Arial"/>
          <w:b/>
          <w:bCs/>
          <w:sz w:val="28"/>
          <w:szCs w:val="28"/>
        </w:rPr>
        <w:t>2</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306811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F3605B">
        <w:rPr>
          <w:rFonts w:ascii="Garamond" w:hAnsi="Garamond" w:cs="Palatino Linotype"/>
          <w:color w:val="000000"/>
          <w:sz w:val="20"/>
          <w:szCs w:val="20"/>
        </w:rPr>
        <w:t>33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w:t>
      </w:r>
      <w:bookmarkStart w:id="0" w:name="_GoBack"/>
      <w:bookmarkEnd w:id="0"/>
      <w:r w:rsidR="00D8327B" w:rsidRPr="00D8327B">
        <w:rPr>
          <w:rFonts w:ascii="Garamond" w:hAnsi="Garamond" w:cs="Arial"/>
          <w:sz w:val="20"/>
          <w:szCs w:val="20"/>
          <w:highlight w:val="yellow"/>
        </w:rPr>
        <w:t>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03587" w14:textId="77777777" w:rsidR="00B51726" w:rsidRDefault="00B51726" w:rsidP="001B2927">
      <w:pPr>
        <w:spacing w:after="0" w:line="240" w:lineRule="auto"/>
      </w:pPr>
      <w:r>
        <w:separator/>
      </w:r>
    </w:p>
  </w:endnote>
  <w:endnote w:type="continuationSeparator" w:id="0">
    <w:p w14:paraId="7F10133E" w14:textId="77777777" w:rsidR="00B51726" w:rsidRDefault="00B517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5A0E8" w14:textId="77777777" w:rsidR="00B51726" w:rsidRDefault="00B51726" w:rsidP="001B2927">
      <w:pPr>
        <w:spacing w:after="0" w:line="240" w:lineRule="auto"/>
      </w:pPr>
      <w:r>
        <w:separator/>
      </w:r>
    </w:p>
  </w:footnote>
  <w:footnote w:type="continuationSeparator" w:id="0">
    <w:p w14:paraId="61D74A20" w14:textId="77777777" w:rsidR="00B51726" w:rsidRDefault="00B5172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CC515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D20250">
      <w:rPr>
        <w:rFonts w:ascii="Garamond" w:hAnsi="Garamond" w:cs="Palatino Linotype"/>
        <w:color w:val="000000"/>
      </w:rPr>
      <w:t>33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IirjLTym2FMyDoIf3FNNjKgPJ8JSzJBwzYX/0s36D5pNDcNPQIuasnN9913mJywgEa2Nx9cTm7Ihv8KiU/tRrw==" w:salt="CRKRzhPL1qAbJ+vps8Jk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67EC"/>
    <w:rsid w:val="00107D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C0E1B"/>
    <w:rsid w:val="006C172C"/>
    <w:rsid w:val="006C1B97"/>
    <w:rsid w:val="006C589B"/>
    <w:rsid w:val="006C5C57"/>
    <w:rsid w:val="006D4D27"/>
    <w:rsid w:val="006D55C5"/>
    <w:rsid w:val="006D654A"/>
    <w:rsid w:val="006D75ED"/>
    <w:rsid w:val="006E1112"/>
    <w:rsid w:val="006E485E"/>
    <w:rsid w:val="006E4E8A"/>
    <w:rsid w:val="006E5795"/>
    <w:rsid w:val="006E6EFF"/>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6677"/>
    <w:rsid w:val="007E6AC1"/>
    <w:rsid w:val="007E6F6B"/>
    <w:rsid w:val="007E70A2"/>
    <w:rsid w:val="007F0A2F"/>
    <w:rsid w:val="007F362F"/>
    <w:rsid w:val="007F624B"/>
    <w:rsid w:val="007F7518"/>
    <w:rsid w:val="00801C01"/>
    <w:rsid w:val="00802508"/>
    <w:rsid w:val="008026F0"/>
    <w:rsid w:val="00810504"/>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B9F7F-490F-4A36-9B01-68B6A80D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20</cp:revision>
  <cp:lastPrinted>2014-05-16T09:23:00Z</cp:lastPrinted>
  <dcterms:created xsi:type="dcterms:W3CDTF">2021-01-26T12:57:00Z</dcterms:created>
  <dcterms:modified xsi:type="dcterms:W3CDTF">2021-02-16T10:53:00Z</dcterms:modified>
</cp:coreProperties>
</file>