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01F22A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C11646">
        <w:rPr>
          <w:rFonts w:ascii="Garamond" w:hAnsi="Garamond"/>
          <w:sz w:val="24"/>
          <w:szCs w:val="24"/>
        </w:rPr>
        <w:t>007</w:t>
      </w:r>
      <w:r w:rsidRPr="00A624A1">
        <w:rPr>
          <w:rFonts w:ascii="Garamond" w:hAnsi="Garamond"/>
          <w:sz w:val="24"/>
          <w:szCs w:val="24"/>
        </w:rPr>
        <w:t>-2021</w:t>
      </w:r>
    </w:p>
    <w:p w14:paraId="734915B7" w14:textId="721AF43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C11646">
        <w:t>zky.zcu.cz/contract_display_4455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276B3D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11646">
        <w:rPr>
          <w:rFonts w:ascii="Garamond" w:hAnsi="Garamond" w:cs="Arial"/>
          <w:b/>
          <w:sz w:val="22"/>
          <w:szCs w:val="22"/>
        </w:rPr>
        <w:t>01.03</w:t>
      </w:r>
      <w:r w:rsidR="00DC7475" w:rsidRPr="00DC7475">
        <w:rPr>
          <w:rFonts w:ascii="Garamond" w:hAnsi="Garamond" w:cs="Arial"/>
          <w:b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C11646">
        <w:rPr>
          <w:rFonts w:ascii="Garamond" w:hAnsi="Garamond" w:cs="Arial"/>
          <w:sz w:val="22"/>
          <w:szCs w:val="22"/>
        </w:rPr>
        <w:t>09:0</w:t>
      </w:r>
      <w:bookmarkStart w:id="1" w:name="_GoBack"/>
      <w:bookmarkEnd w:id="1"/>
      <w:r w:rsidR="00DC7475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91335" w14:textId="77777777" w:rsidR="008B341A" w:rsidRDefault="008B341A" w:rsidP="00795AAC">
      <w:r>
        <w:separator/>
      </w:r>
    </w:p>
  </w:endnote>
  <w:endnote w:type="continuationSeparator" w:id="0">
    <w:p w14:paraId="4BC38CA1" w14:textId="77777777" w:rsidR="008B341A" w:rsidRDefault="008B341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5FCF16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11646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116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5AECA" w14:textId="77777777" w:rsidR="008B341A" w:rsidRDefault="008B341A" w:rsidP="00795AAC">
      <w:r>
        <w:separator/>
      </w:r>
    </w:p>
  </w:footnote>
  <w:footnote w:type="continuationSeparator" w:id="0">
    <w:p w14:paraId="4EB41B03" w14:textId="77777777" w:rsidR="008B341A" w:rsidRDefault="008B341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5F5C"/>
    <w:rsid w:val="00497FE3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64A3"/>
    <w:rsid w:val="005A575C"/>
    <w:rsid w:val="005C01F9"/>
    <w:rsid w:val="005E1AA8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5C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341A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11646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zakazky.zcu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BPtDQEHWqtX/KBykB/3oS8uBAr8=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SCWOsC+ADiC9tdUkgf3Se5bngow=</DigestValue>
    </Reference>
  </SignedInfo>
  <SignatureValue>r+UogHIFQV7FnD6AcgTOPa3SmuCV5o71JZr76JSP6QPYxbhSdOkWpVkAkp5BJpfL5+hYrlreenHH
8qNryxgd+LDxvhzE93DfshI/d0V7Q7xRHOFagQgBB0cm2GzYfxfbM4UZRMwPUE3QTHCQbL/gDDp8
JBdgm1R/vtY512QPtLvZWaQlbBpCUEBQKJrqvYepJNdIg8dUFcZh6245o/1MrE8TEPW/iuXoE/Hm
SFzSFpwNpd+nJuy7AABd/5ok0Q3qJSZHsLhTBQt12QzjbitvdQQi9GFoqUgNFk+6xx8pjZsorDN4
3SxV1O1zwZzBd/GN9+bW3XmM4+8NhaqFePvytg==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2pT2iBL45p7ss+HRgH0jO/kxlrw=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r/kPyn6+FhKlFW2I9tikI4qCEQU=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G6LJxiXv7ki+ylx8GXOrjG7RJHA=</DigestValue>
      </Reference>
      <Reference URI="/word/document.xml?ContentType=application/vnd.openxmlformats-officedocument.wordprocessingml.document.main+xml">
        <DigestMethod Algorithm="http://www.w3.org/2000/09/xmldsig#sha1"/>
        <DigestValue>QxtiEP0Jf13cCXr2aU7Xqrx3UDI=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8EVsfXnvz29IHUKtQL0KHFq3ft0=</DigestValue>
      </Reference>
      <Reference URI="/word/endnotes.xml?ContentType=application/vnd.openxmlformats-officedocument.wordprocessingml.endnotes+xml">
        <DigestMethod Algorithm="http://www.w3.org/2000/09/xmldsig#sha1"/>
        <DigestValue>vLFF6Z+vktVdNSAH6YvPK/DSD9o=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Ns+D45Xv4a8pA2mOfsMPGXoM1pc=</DigestValue>
      </Reference>
    </Manifest>
    <SignatureProperties>
      <SignatureProperty Id="idSignatureTime" Target="#idPackageSignature">
        <mdssi:SignatureTime>
          <mdssi:Format>YYYY-MM-DDThh:mm:ssTZD</mdssi:Format>
          <mdssi:Value>2021-02-16T08:47:28Z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2021-02-16T08:47:28Z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776120-E7FC-41A9-B4BE-F55E004EE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1750</Words>
  <Characters>10330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14</cp:revision>
  <cp:lastPrinted>2018-08-08T13:48:00Z</cp:lastPrinted>
  <dcterms:created xsi:type="dcterms:W3CDTF">2021-01-21T11:32:00Z</dcterms:created>
  <dcterms:modified xsi:type="dcterms:W3CDTF">2021-02-16T08:46:00Z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