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Pr="003F1F4C">
        <w:rPr>
          <w:rFonts w:ascii="Garamond" w:hAnsi="Garamond" w:cs="Arial"/>
          <w:b/>
          <w:bCs/>
          <w:sz w:val="28"/>
          <w:szCs w:val="28"/>
        </w:rPr>
        <w:t>technika (III.),</w:t>
      </w:r>
      <w:r>
        <w:rPr>
          <w:rFonts w:ascii="Garamond" w:hAnsi="Garamond" w:cs="Arial"/>
          <w:b/>
          <w:bCs/>
          <w:sz w:val="28"/>
          <w:szCs w:val="28"/>
        </w:rPr>
        <w:t xml:space="preserve"> VZ:</w:t>
      </w:r>
      <w:r>
        <w:rPr>
          <w:rFonts w:ascii="Garamond" w:hAnsi="Garamond" w:cs="Arial"/>
          <w:b/>
          <w:sz w:val="28"/>
          <w:szCs w:val="28"/>
        </w:rPr>
        <w:t xml:space="preserve"> </w:t>
      </w:r>
      <w:r w:rsidR="003F1F4C">
        <w:rPr>
          <w:rFonts w:ascii="Garamond" w:hAnsi="Garamond" w:cs="Arial"/>
          <w:b/>
          <w:sz w:val="28"/>
          <w:szCs w:val="28"/>
        </w:rPr>
        <w:t>„</w:t>
      </w:r>
      <w:r w:rsidR="004F58B6">
        <w:rPr>
          <w:rFonts w:ascii="Garamond" w:hAnsi="Garamond" w:cs="Arial"/>
          <w:b/>
          <w:bCs/>
          <w:sz w:val="28"/>
          <w:szCs w:val="28"/>
        </w:rPr>
        <w:t>007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F58B6">
        <w:rPr>
          <w:rFonts w:ascii="Garamond" w:hAnsi="Garamond" w:cs="Palatino Linotype"/>
          <w:color w:val="000000"/>
          <w:sz w:val="20"/>
          <w:szCs w:val="20"/>
        </w:rPr>
        <w:t>P21V00000039</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0212119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0212119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3217722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3217722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8014888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8014888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2023633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2023633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3874091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38740914"/>
      <w:r>
        <w:rPr>
          <w:rFonts w:ascii="Garamond" w:hAnsi="Garamond" w:cs="Arial"/>
          <w:sz w:val="20"/>
          <w:szCs w:val="20"/>
        </w:rPr>
        <w:tab/>
        <w:t>DIČ:</w:t>
      </w:r>
      <w:r>
        <w:rPr>
          <w:rFonts w:ascii="Garamond" w:hAnsi="Garamond"/>
          <w:sz w:val="20"/>
          <w:szCs w:val="20"/>
        </w:rPr>
        <w:tab/>
      </w:r>
      <w:permStart w:id="35673140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673140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5786634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57866347"/>
      <w:r>
        <w:rPr>
          <w:rFonts w:ascii="Garamond" w:hAnsi="Garamond"/>
          <w:sz w:val="20"/>
          <w:szCs w:val="20"/>
        </w:rPr>
        <w:t xml:space="preserve">, oddíl </w:t>
      </w:r>
      <w:permStart w:id="57935909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9359099"/>
      <w:r>
        <w:rPr>
          <w:rFonts w:ascii="Garamond" w:hAnsi="Garamond"/>
          <w:sz w:val="20"/>
          <w:szCs w:val="20"/>
        </w:rPr>
        <w:t xml:space="preserve">, vložka </w:t>
      </w:r>
      <w:permStart w:id="93351994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335199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5370978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53709781"/>
      <w:r>
        <w:rPr>
          <w:rFonts w:ascii="Garamond" w:hAnsi="Garamond" w:cs="Arial"/>
          <w:sz w:val="20"/>
          <w:szCs w:val="20"/>
        </w:rPr>
        <w:t xml:space="preserve">, e-mail </w:t>
      </w:r>
      <w:permStart w:id="15520264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52026453"/>
      <w:r>
        <w:rPr>
          <w:rFonts w:ascii="Garamond" w:hAnsi="Garamond" w:cs="Arial"/>
          <w:sz w:val="20"/>
          <w:szCs w:val="20"/>
        </w:rPr>
        <w:t xml:space="preserve">, tel.: </w:t>
      </w:r>
      <w:permStart w:id="1831412373"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83141237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46972566"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646972566"/>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4F58B6" w:rsidRDefault="004F58B6" w:rsidP="004F58B6">
      <w:pPr>
        <w:spacing w:after="0"/>
        <w:ind w:left="567" w:hanging="567"/>
        <w:jc w:val="both"/>
        <w:rPr>
          <w:rFonts w:ascii="Garamond" w:hAnsi="Garamond"/>
          <w:sz w:val="20"/>
          <w:szCs w:val="20"/>
        </w:rPr>
      </w:pPr>
      <w:r>
        <w:rPr>
          <w:rFonts w:ascii="Garamond" w:hAnsi="Garamond"/>
          <w:sz w:val="20"/>
          <w:szCs w:val="20"/>
        </w:rPr>
        <w:t>Příloha č. 3</w:t>
      </w:r>
      <w:r>
        <w:rPr>
          <w:rFonts w:ascii="Garamond" w:hAnsi="Garamond"/>
          <w:sz w:val="20"/>
          <w:szCs w:val="20"/>
        </w:rPr>
        <w:t xml:space="preserve"> – Technická specifikace předmětu plnění</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15804997"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bookmarkStart w:id="0" w:name="_GoBack"/>
            <w:bookmarkEnd w:id="0"/>
            <w:r w:rsidRPr="003F1F4C">
              <w:rPr>
                <w:rFonts w:ascii="Garamond" w:hAnsi="Garamond" w:cs="Arial"/>
                <w:sz w:val="20"/>
                <w:szCs w:val="20"/>
                <w:highlight w:val="yellow"/>
              </w:rPr>
              <w:t>DODAVATEL</w:t>
            </w:r>
            <w:r>
              <w:rPr>
                <w:rFonts w:ascii="Garamond" w:hAnsi="Garamond"/>
                <w:sz w:val="20"/>
                <w:szCs w:val="20"/>
              </w:rPr>
              <w:t>]</w:t>
            </w:r>
          </w:p>
          <w:permEnd w:id="115804997"/>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EA0" w:rsidRDefault="007F0EA0">
      <w:pPr>
        <w:spacing w:after="0" w:line="240" w:lineRule="auto"/>
      </w:pPr>
      <w:r>
        <w:separator/>
      </w:r>
    </w:p>
  </w:endnote>
  <w:endnote w:type="continuationSeparator" w:id="0">
    <w:p w:rsidR="007F0EA0" w:rsidRDefault="007F0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EA0" w:rsidRDefault="007F0EA0">
      <w:pPr>
        <w:spacing w:after="0" w:line="240" w:lineRule="auto"/>
      </w:pPr>
      <w:r>
        <w:separator/>
      </w:r>
    </w:p>
  </w:footnote>
  <w:footnote w:type="continuationSeparator" w:id="0">
    <w:p w:rsidR="007F0EA0" w:rsidRDefault="007F0EA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4F58B6">
      <w:t>039</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enforcement="1" w:cryptProviderType="rsaFull" w:cryptAlgorithmClass="hash" w:cryptAlgorithmType="typeAny" w:cryptAlgorithmSid="4" w:cryptSpinCount="100000" w:hash="oJXWqQMgWWceN5bq8CSG4q4dJP0=" w:salt="qLA+vYYKrMmQ+smuSAZdL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36524C"/>
    <w:rsid w:val="003F1F4C"/>
    <w:rsid w:val="004F58B6"/>
    <w:rsid w:val="005423AE"/>
    <w:rsid w:val="005B51C3"/>
    <w:rsid w:val="005E2F51"/>
    <w:rsid w:val="006074CE"/>
    <w:rsid w:val="00676EFB"/>
    <w:rsid w:val="007E7D43"/>
    <w:rsid w:val="007F0EA0"/>
    <w:rsid w:val="008A6FC9"/>
    <w:rsid w:val="00904C73"/>
    <w:rsid w:val="00940EE1"/>
    <w:rsid w:val="009A3340"/>
    <w:rsid w:val="009F3B5A"/>
    <w:rsid w:val="00B54615"/>
    <w:rsid w:val="00BA6F3C"/>
    <w:rsid w:val="00D2241A"/>
    <w:rsid w:val="00D77E6A"/>
    <w:rsid w:val="00DA759D"/>
    <w:rsid w:val="00DF388E"/>
    <w:rsid w:val="00E511C1"/>
    <w:rsid w:val="00E735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commentsExtended" Target="commentsExtended.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Pages>
  <Words>3393</Words>
  <Characters>20020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cp:revision>
  <dcterms:created xsi:type="dcterms:W3CDTF">2021-01-28T09:46:00Z</dcterms:created>
  <dcterms:modified xsi:type="dcterms:W3CDTF">2021-02-16T08:42:00Z</dcterms:modified>
</cp:coreProperties>
</file>