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E93E9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</w:t>
      </w:r>
      <w:r w:rsidR="00F2466B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6DB5E75E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F2466B" w:rsidRPr="0018387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https://zakazky.zcu.cz/contract_display_4453.html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F67E1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93676">
        <w:rPr>
          <w:rFonts w:ascii="Garamond" w:hAnsi="Garamond" w:cs="Arial"/>
          <w:b/>
          <w:sz w:val="22"/>
          <w:szCs w:val="22"/>
        </w:rPr>
        <w:t>2</w:t>
      </w:r>
      <w:r w:rsidR="00D53A7E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.02.2021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F2466B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F09FB" w14:textId="77777777" w:rsidR="00E34E02" w:rsidRDefault="00E34E02" w:rsidP="00795AAC">
      <w:r>
        <w:separator/>
      </w:r>
    </w:p>
  </w:endnote>
  <w:endnote w:type="continuationSeparator" w:id="0">
    <w:p w14:paraId="1064F659" w14:textId="77777777" w:rsidR="00E34E02" w:rsidRDefault="00E34E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2466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2466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90492" w14:textId="77777777" w:rsidR="00E34E02" w:rsidRDefault="00E34E02" w:rsidP="00795AAC">
      <w:r>
        <w:separator/>
      </w:r>
    </w:p>
  </w:footnote>
  <w:footnote w:type="continuationSeparator" w:id="0">
    <w:p w14:paraId="1AE2A74E" w14:textId="77777777" w:rsidR="00E34E02" w:rsidRDefault="00E34E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400E1"/>
    <w:rsid w:val="004576B0"/>
    <w:rsid w:val="00467A51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C07AF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676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3A7E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34E02"/>
    <w:rsid w:val="00E454BE"/>
    <w:rsid w:val="00E479D0"/>
    <w:rsid w:val="00E52467"/>
    <w:rsid w:val="00E53764"/>
    <w:rsid w:val="00E57361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66B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5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eVG4VMCNnZh6IY0saMcAcJZVm9Q=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wn3TPfofEvfYcbbLKuJzM/dkOH8=</DigestValue>
    </Reference>
  </SignedInfo>
  <SignatureValue>g47lysl886aYDWhIkKNZgBgqtpOvjznbjQDgZCrESZWMltJme8BKEjdicrNSQiM1HszNVGYIQgCr
dBdy2XKdIdvT6jgWf7PhU9xepB/BvGsnz5XU2Ah1ER2eD+8U0FoXQK3Vb0CGHe0BiwxokpCRBVqn
FE6jd9E0CDLBy06+FgQaIArcUqIX37XrRX6wRh64FDaR1bc2NOKOfDY6/Q76nu8j7clsfhp788vf
5T6uc4lKn14oNzMldgIG2XCe5FODOz8qIjyKsDpKD0f+tn2aukicmxzfC4QdGipaw2HmLQPM3V0X
LV0+Xrc/Y5SPnEmM+w8P6ZmoanjuVv6Fr4+6ig==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kbyTLMZPNkiWicjz3tP2qGWdQ5A=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1CsLV+DDoS0EDXEge0/mIbRDycU=</DigestValue>
      </Reference>
      <Reference URI="/word/document.xml?ContentType=application/vnd.openxmlformats-officedocument.wordprocessingml.document.main+xml">
        <DigestMethod Algorithm="http://www.w3.org/2000/09/xmldsig#sha1"/>
        <DigestValue>TLXXz+8eQUElk5AkpxJbvOMFwgo=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Dl8u2olQuxo/YSpKvsixdnD3N34=</DigestValue>
      </Reference>
      <Reference URI="/word/endnotes.xml?ContentType=application/vnd.openxmlformats-officedocument.wordprocessingml.endnotes+xml">
        <DigestMethod Algorithm="http://www.w3.org/2000/09/xmldsig#sha1"/>
        <DigestValue>DGBZPnEy11hzoBOVLvTCV2bNIUk=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S2mHROdJ7n3nKLo8XKBpoBUVEhE=</DigestValue>
      </Reference>
    </Manifest>
    <SignatureProperties>
      <SignatureProperty Id="idSignatureTime" Target="#idPackageSignature">
        <mdssi:SignatureTime>
          <mdssi:Format>YYYY-MM-DDThh:mm:ssTZD</mdssi:Format>
          <mdssi:Value>2021-02-15T11:56:02Z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2021-02-15T11:56:02Z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131B3-053B-457F-A97F-78ABA34C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1764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6</cp:revision>
  <cp:lastPrinted>2018-08-08T13:48:00Z</cp:lastPrinted>
  <dcterms:created xsi:type="dcterms:W3CDTF">2021-01-20T12:47:00Z</dcterms:created>
  <dcterms:modified xsi:type="dcterms:W3CDTF">2021-02-15T11:55:00Z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