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01A30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FA0A36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BBF1ED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A0A36" w:rsidRPr="002471C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https://zakazky.zcu.cz/contract_display_4454.html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F0760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A0A36">
        <w:rPr>
          <w:rFonts w:ascii="Garamond" w:hAnsi="Garamond" w:cs="Arial"/>
          <w:sz w:val="22"/>
          <w:szCs w:val="22"/>
        </w:rPr>
        <w:t>26</w:t>
      </w:r>
      <w:bookmarkStart w:id="1" w:name="_GoBack"/>
      <w:bookmarkEnd w:id="1"/>
      <w:r w:rsidR="009C12D5">
        <w:rPr>
          <w:rFonts w:ascii="Garamond" w:hAnsi="Garamond" w:cs="Arial"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A0A36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A0A3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0A36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54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p82kVKi//onpb4Xj90Zqrt09l/w=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gNXTxaPGDXQXjPgTo1bfd2sc2oo=</DigestValue>
    </Reference>
  </SignedInfo>
  <SignatureValue>ycq3TYtw00Z50ULuM/anm7V/tIe+yo1zfqQA7cYbwyATAL1U0HEjkzdTsaDCmYzkE28CHFr8EaNp
f6uKkw4nbOs02oINXDPvr19zq/ZApKOI+d/4ZwuIQF4GwdsS35rOfn7NdTWMf/E8sgNMweqN1i2K
1me8b3cUKvYdN0NBGqUAWbXeewsXpuZ8J2ouJeGvbdyzLLnqAyLEIJ6m4Ky1GpS40ky+O5yrKNOZ
AHUeBBO4duxhcxLim8fjVUxQy8sDhawS1gUPOQoUIv1fV7TzeCJxXyAhIe7VpptjOR34dVvvmfZ/
TLQrUkzhr8sl99j3Fn/Q9BPpAYxsgJsQ9UDUig==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zU1nG0nEEKkiUnr+1OtNzTURIAc=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uYV701Wd71zJxoG9f0rvZMRqF2s=</DigestValue>
      </Reference>
      <Reference URI="/word/document.xml?ContentType=application/vnd.openxmlformats-officedocument.wordprocessingml.document.main+xml">
        <DigestMethod Algorithm="http://www.w3.org/2000/09/xmldsig#sha1"/>
        <DigestValue>7jsFD1M+LqwdUcJRoZhiTh1lseM=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bskayFwyTuJaxu/Pc7soeszn/NE=</DigestValue>
      </Reference>
    </Manifest>
    <SignatureProperties>
      <SignatureProperty Id="idSignatureTime" Target="#idPackageSignature">
        <mdssi:SignatureTime>
          <mdssi:Format>YYYY-MM-DDThh:mm:ssTZD</mdssi:Format>
          <mdssi:Value>2021-02-15T11:38:27Z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2021-02-15T11:38:27Z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DFFDB-95C8-4DA0-8939-0BFD2CF2B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2021-01-21T11:32:00Z</dcterms:created>
  <dcterms:modified xsi:type="dcterms:W3CDTF">2021-02-15T11:38:00Z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