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682B11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00</w:t>
      </w:r>
      <w:r w:rsidR="00D53A7E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329F8B27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D53A7E" w:rsidRPr="0060486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https://zakazky.zcu.cz/contract_display_4452.html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57C93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93676">
        <w:rPr>
          <w:rFonts w:ascii="Garamond" w:hAnsi="Garamond" w:cs="Arial"/>
          <w:b/>
          <w:sz w:val="22"/>
          <w:szCs w:val="22"/>
        </w:rPr>
        <w:t>2</w:t>
      </w:r>
      <w:r w:rsidR="00D53A7E">
        <w:rPr>
          <w:rFonts w:ascii="Garamond" w:hAnsi="Garamond" w:cs="Arial"/>
          <w:b/>
          <w:sz w:val="22"/>
          <w:szCs w:val="22"/>
        </w:rPr>
        <w:t>6</w:t>
      </w:r>
      <w:bookmarkStart w:id="1" w:name="_GoBack"/>
      <w:bookmarkEnd w:id="1"/>
      <w:r w:rsidR="006C4DD5" w:rsidRPr="0059057F">
        <w:rPr>
          <w:rFonts w:ascii="Garamond" w:hAnsi="Garamond" w:cs="Arial"/>
          <w:b/>
          <w:sz w:val="22"/>
          <w:szCs w:val="22"/>
        </w:rPr>
        <w:t>.02.2021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F7B41" w14:textId="77777777" w:rsidR="00467A51" w:rsidRDefault="00467A51" w:rsidP="00795AAC">
      <w:r>
        <w:separator/>
      </w:r>
    </w:p>
  </w:endnote>
  <w:endnote w:type="continuationSeparator" w:id="0">
    <w:p w14:paraId="0F7B67E1" w14:textId="77777777" w:rsidR="00467A51" w:rsidRDefault="00467A5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53A7E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53A7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70F0F" w14:textId="77777777" w:rsidR="00467A51" w:rsidRDefault="00467A51" w:rsidP="00795AAC">
      <w:r>
        <w:separator/>
      </w:r>
    </w:p>
  </w:footnote>
  <w:footnote w:type="continuationSeparator" w:id="0">
    <w:p w14:paraId="5BB44D59" w14:textId="77777777" w:rsidR="00467A51" w:rsidRDefault="00467A5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400E1"/>
    <w:rsid w:val="004576B0"/>
    <w:rsid w:val="00467A51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C07AF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676"/>
    <w:rsid w:val="00893EAD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82E28"/>
    <w:rsid w:val="00986118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3A7E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52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9IgDnRREjVpkYd0HG2gRU8uEwkI=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1RLfiLcHOdbx061TzWzlKH+HJuQ=</DigestValue>
    </Reference>
  </SignedInfo>
  <SignatureValue>EeA5r4b5gEM3i0okZgx7xRgNINibYzky0tgfr1kNEj+55mHmFNpEtXjikw2in4Vv/52x5Ucnk3MO
C5lOQJZkaX8qnb5lmRhKucWTzbDbDWghGZrtCCnTEmrnPIMPTUf2/0b8YIgQCYaw7tttYqu8eEQ4
qA1qehvRJpo4ZvwGc8NAHHU7NP6AB4Yj8Gk4X3/iNu/CE+UjpkUf7LCvexzupEqJswGy6AbtT5H2
l7XRGIw9oZL1ZFhqK1ObJTFAZagHRAdo1lQLvkGceKq33JWX15LtFTC6tcyq1wVQXI9Hc7m6/1pi
GLSAVMNg5YMLbEeZdgLvpBQBJUI3EQuZ9ZEZXA==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rMisRFK2N9CtwMLxCZ6BOGjfZGU=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+N8DSEzba7OoOj109eQ+kzT4yQE=</DigestValue>
      </Reference>
      <Reference URI="/word/document.xml?ContentType=application/vnd.openxmlformats-officedocument.wordprocessingml.document.main+xml">
        <DigestMethod Algorithm="http://www.w3.org/2000/09/xmldsig#sha1"/>
        <DigestValue>qozdI4IGZsO4LS1JLBfyCz+XXsw=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YbMt4B5RaAvjBB5IfybsiU5irKY=</DigestValue>
      </Reference>
      <Reference URI="/word/endnotes.xml?ContentType=application/vnd.openxmlformats-officedocument.wordprocessingml.endnotes+xml">
        <DigestMethod Algorithm="http://www.w3.org/2000/09/xmldsig#sha1"/>
        <DigestValue>jGtkyZ6WERTZtKLbc/I0ObbcYcU=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3zT9YLu7GH6VWVnkCZhCAeEstHw=</DigestValue>
      </Reference>
    </Manifest>
    <SignatureProperties>
      <SignatureProperty Id="idSignatureTime" Target="#idPackageSignature">
        <mdssi:SignatureTime>
          <mdssi:Format>YYYY-MM-DDThh:mm:ssTZD</mdssi:Format>
          <mdssi:Value>2021-02-15T10:03:30Z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2021-02-15T10:03:30Z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F0F00-450A-4FDC-B265-34EDBA0B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1764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2021-01-20T12:47:00Z</dcterms:created>
  <dcterms:modified xsi:type="dcterms:W3CDTF">2021-02-15T10:03:00Z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