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F74A6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7C045C">
        <w:rPr>
          <w:rFonts w:ascii="Garamond" w:hAnsi="Garamond"/>
          <w:sz w:val="24"/>
          <w:szCs w:val="24"/>
        </w:rPr>
        <w:t>006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9C62B9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7C045C">
        <w:t>zky.zcu.cz/contract_display_4448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2BFC3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C045C">
        <w:rPr>
          <w:rFonts w:ascii="Garamond" w:hAnsi="Garamond" w:cs="Arial"/>
          <w:b/>
          <w:sz w:val="22"/>
          <w:szCs w:val="22"/>
        </w:rPr>
        <w:t>23</w:t>
      </w:r>
      <w:r w:rsidR="00DC7475" w:rsidRPr="00DC7475">
        <w:rPr>
          <w:rFonts w:ascii="Garamond" w:hAnsi="Garamond" w:cs="Arial"/>
          <w:b/>
          <w:sz w:val="22"/>
          <w:szCs w:val="22"/>
        </w:rPr>
        <w:t>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7C045C">
        <w:rPr>
          <w:rFonts w:ascii="Garamond" w:hAnsi="Garamond" w:cs="Arial"/>
          <w:sz w:val="22"/>
          <w:szCs w:val="22"/>
        </w:rPr>
        <w:t>09:3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93B96" w14:textId="77777777" w:rsidR="005964A3" w:rsidRDefault="005964A3" w:rsidP="00795AAC">
      <w:r>
        <w:separator/>
      </w:r>
    </w:p>
  </w:endnote>
  <w:endnote w:type="continuationSeparator" w:id="0">
    <w:p w14:paraId="28FD4692" w14:textId="77777777" w:rsidR="005964A3" w:rsidRDefault="005964A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24B0499E" w:rsidR="00AD69FB" w:rsidRPr="00EB6175" w:rsidRDefault="007C045C" w:rsidP="002F419F">
    <w:pPr>
      <w:pStyle w:val="Zpat"/>
      <w:spacing w:before="240"/>
      <w:jc w:val="center"/>
      <w:rPr>
        <w:rFonts w:ascii="Garamond" w:hAnsi="Garamond"/>
      </w:rPr>
    </w:pPr>
    <w:r>
      <w:rPr>
        <w:noProof/>
        <w:lang w:eastAsia="cs-CZ"/>
      </w:rPr>
      <w:drawing>
        <wp:inline distT="0" distB="0" distL="0" distR="0" wp14:anchorId="1A04F0AB" wp14:editId="5D1C6EC1">
          <wp:extent cx="5848985" cy="129777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977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28504" w14:textId="77777777" w:rsidR="005964A3" w:rsidRDefault="005964A3" w:rsidP="00795AAC">
      <w:r>
        <w:separator/>
      </w:r>
    </w:p>
  </w:footnote>
  <w:footnote w:type="continuationSeparator" w:id="0">
    <w:p w14:paraId="066B1E8A" w14:textId="77777777" w:rsidR="005964A3" w:rsidRDefault="005964A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64A3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5C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xcoljKxtxtj8vJLL82b9RBvCl1o=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EPwj2sgikrm2nfqn+XOsKTQJ3So=</DigestValue>
    </Reference>
  </SignedInfo>
  <SignatureValue>qjefEvDIhrmIYc8WX1853HrNdqC7pZewAhslSkg5b8QjFpRcqvhfFzk5N4usMmGtfgs5xeBp/gEm
hAPhWlK8rFYW5q2UNXkYWpyKiMZbkmVLGmcRVrnKasXnBVxLJ5fy3D2u4vJUMWi64TBR+yNUD5wS
6lsOoKTE7kH4p7iPPjE214ifZtivEkBuEov2T9lnTOxXRXIYeC+MKqwghVfumYY7QTfYzbzHKMg7
09pkYn6b1WWEXwiHwi15N8f/vb4o28aTUHjxV3NSGgTBJA1DvLMivl2YU/F6Ej7/rcsbZN1LKGTV
upP+sli47Lg4zIyw/appc72UK2myU7q0F064Dw==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6FHIOrYL5389Ytsd2YRJF7UngBM=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media/image2.png?ContentType=image/png">
        <DigestMethod Algorithm="http://www.w3.org/2000/09/xmldsig#sha1"/>
        <DigestValue>nECk2qDtZ1uqJ5yV21TapX+fE3U=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document.xml?ContentType=application/vnd.openxmlformats-officedocument.wordprocessingml.document.main+xml">
        <DigestMethod Algorithm="http://www.w3.org/2000/09/xmldsig#sha1"/>
        <DigestValue>qQ1mSQNwYljkuT9U1xr0VcbkXqY=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wT5uHA05JsO+Tg6JgTBjM+U1dWw=</DigestValue>
      </Reference>
      <Reference URI="/word/footer1.xml?ContentType=application/vnd.openxmlformats-officedocument.wordprocessingml.footer+xml">
        <DigestMethod Algorithm="http://www.w3.org/2000/09/xmldsig#sha1"/>
        <DigestValue>U8VzA2jEprYrYvbxa+quYEy4OC0=</DigestValue>
      </Reference>
      <Reference URI="/word/endnotes.xml?ContentType=application/vnd.openxmlformats-officedocument.wordprocessingml.endnotes+xml">
        <DigestMethod Algorithm="http://www.w3.org/2000/09/xmldsig#sha1"/>
        <DigestValue>g2meN7TV5Ofd9U7wtEKL+gS9siw=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2021-02-10T07:11:08Z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2021-02-10T07:11:08Z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E06BF-3C6A-4101-A115-9F4A1E18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2021-01-21T11:32:00Z</dcterms:created>
  <dcterms:modified xsi:type="dcterms:W3CDTF">2021-02-10T07:11:00Z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