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0101A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2E021F">
        <w:rPr>
          <w:rFonts w:ascii="Garamond" w:hAnsi="Garamond"/>
          <w:sz w:val="24"/>
          <w:szCs w:val="24"/>
        </w:rPr>
        <w:t>005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95B7E7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2E021F">
        <w:t>zky.zcu.cz/contract_display_4443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92D03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E021F">
        <w:rPr>
          <w:rFonts w:ascii="Garamond" w:hAnsi="Garamond" w:cs="Arial"/>
          <w:b/>
          <w:sz w:val="22"/>
          <w:szCs w:val="22"/>
        </w:rPr>
        <w:t>17</w:t>
      </w:r>
      <w:bookmarkStart w:id="1" w:name="_GoBack"/>
      <w:bookmarkEnd w:id="1"/>
      <w:r w:rsidR="00DC7475" w:rsidRPr="00DC7475">
        <w:rPr>
          <w:rFonts w:ascii="Garamond" w:hAnsi="Garamond" w:cs="Arial"/>
          <w:b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E021F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E021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whnWaxdmfb6DM1FgXA9noWZ5tWQ=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SQTlPMg+KNEQQpJOOqO6Gst/U68=</DigestValue>
    </Reference>
  </SignedInfo>
  <SignatureValue>pwnBqg8/JFKUCSk1hBNPrfXzJ3Bk9jJB0lweDK+fId3V76GiVYfSiQ0esPtjlDbCq1xL/dG8nYsT
9wTh/S4V+OeBKBsFpHzE04Q7iZxHqNVm1bZ8WaP5VKS9vJVXY+0XzQQ6DaeL1KM24fCqGuMXtpVV
GzDP3bsfarabM/D61t2dSq3IVwSkyFIPmkTPFKExn9Q73NZBwdVf2bjCgJVOZ9zxMpZUZtuangdu
mdkFjwoyr8u9+9vqlmhT1WSl1HlKjetBlTQ6PXYM87auSKD41HIf+gfr6eg1zxZBvWFflS3mDjBR
p1cCx5WJvdXAMfB3VfFjL7K8Xf9kOtTLSDVfOg==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T65t8tW+cxKESDBK8KBL54/cfjI=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ZNXKWJDNz+zSXpBg6dWQrhVdDKg=</DigestValue>
      </Reference>
      <Reference URI="/word/document.xml?ContentType=application/vnd.openxmlformats-officedocument.wordprocessingml.document.main+xml">
        <DigestMethod Algorithm="http://www.w3.org/2000/09/xmldsig#sha1"/>
        <DigestValue>8WT+if118lA+wjqoOoZgGKXTqLk=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2021-02-05T07:58:06Z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2021-02-05T07:58:06Z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B6564-E648-468D-A461-E74E4291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2021-01-21T11:32:00Z</dcterms:created>
  <dcterms:modified xsi:type="dcterms:W3CDTF">2021-02-05T07:58:00Z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