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0481C91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9901A5" w:rsidRPr="009901A5">
        <w:rPr>
          <w:rFonts w:ascii="Garamond" w:hAnsi="Garamond"/>
          <w:b/>
          <w:bCs/>
          <w:sz w:val="32"/>
          <w:szCs w:val="36"/>
        </w:rPr>
        <w:t xml:space="preserve">dodávky tonerů, válců do tiskáren a kopírek </w:t>
      </w:r>
      <w:r w:rsidRPr="00807007">
        <w:rPr>
          <w:rFonts w:ascii="Garamond" w:hAnsi="Garamond"/>
          <w:b/>
          <w:bCs/>
          <w:sz w:val="32"/>
          <w:szCs w:val="36"/>
        </w:rPr>
        <w:t>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87B22B8" w:rsidR="00EB6175" w:rsidRPr="0091248A" w:rsidRDefault="009901A5" w:rsidP="009901A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Pr="009901A5">
        <w:rPr>
          <w:rFonts w:ascii="Garamond" w:hAnsi="Garamond"/>
          <w:sz w:val="24"/>
          <w:szCs w:val="24"/>
        </w:rPr>
        <w:t>Dodávky tonerů, válců do tiskáren a kopírek (II</w:t>
      </w:r>
      <w:r w:rsidRPr="0091248A">
        <w:rPr>
          <w:rFonts w:ascii="Garamond" w:hAnsi="Garamond"/>
          <w:sz w:val="24"/>
          <w:szCs w:val="24"/>
        </w:rPr>
        <w:t xml:space="preserve">.) </w:t>
      </w:r>
      <w:r w:rsidR="00EC4412" w:rsidRPr="0091248A">
        <w:rPr>
          <w:rFonts w:ascii="Garamond" w:hAnsi="Garamond"/>
          <w:sz w:val="24"/>
          <w:szCs w:val="24"/>
        </w:rPr>
        <w:t>00</w:t>
      </w:r>
      <w:r w:rsidR="00896492">
        <w:rPr>
          <w:rFonts w:ascii="Garamond" w:hAnsi="Garamond"/>
          <w:sz w:val="24"/>
          <w:szCs w:val="24"/>
        </w:rPr>
        <w:t>4</w:t>
      </w:r>
      <w:r w:rsidR="00EB6175" w:rsidRPr="0091248A">
        <w:rPr>
          <w:rFonts w:ascii="Garamond" w:hAnsi="Garamond"/>
          <w:sz w:val="24"/>
          <w:szCs w:val="24"/>
        </w:rPr>
        <w:t>-2021</w:t>
      </w:r>
    </w:p>
    <w:p w14:paraId="734915B7" w14:textId="3CEC511A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91248A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896492" w:rsidRPr="009169A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https://zakazky.zcu.cz/contract_display_4438.html</w:t>
        </w:r>
      </w:hyperlink>
    </w:p>
    <w:p w14:paraId="2B5F5335" w14:textId="2EFA5F65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63329E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91248A">
        <w:rPr>
          <w:rFonts w:ascii="Garamond" w:hAnsi="Garamond" w:cs="Arial"/>
          <w:sz w:val="22"/>
          <w:szCs w:val="22"/>
        </w:rPr>
        <w:t>stanovena do</w:t>
      </w:r>
      <w:r w:rsidR="003C1FD6" w:rsidRPr="0091248A">
        <w:rPr>
          <w:rFonts w:ascii="Garamond" w:hAnsi="Garamond" w:cs="Arial"/>
          <w:sz w:val="22"/>
          <w:szCs w:val="22"/>
        </w:rPr>
        <w:t xml:space="preserve"> </w:t>
      </w:r>
      <w:r w:rsidR="00D03500">
        <w:rPr>
          <w:rFonts w:ascii="Garamond" w:hAnsi="Garamond" w:cs="Arial"/>
          <w:b/>
          <w:sz w:val="22"/>
          <w:szCs w:val="22"/>
        </w:rPr>
        <w:t>12</w:t>
      </w:r>
      <w:r w:rsidR="006C4DD5" w:rsidRPr="0091248A">
        <w:rPr>
          <w:rFonts w:ascii="Garamond" w:hAnsi="Garamond" w:cs="Arial"/>
          <w:b/>
          <w:sz w:val="22"/>
          <w:szCs w:val="22"/>
        </w:rPr>
        <w:t>.02.2021</w:t>
      </w:r>
      <w:r w:rsidR="003C1FD6" w:rsidRPr="0091248A">
        <w:rPr>
          <w:rFonts w:ascii="Garamond" w:hAnsi="Garamond" w:cs="Arial"/>
          <w:b/>
          <w:sz w:val="22"/>
          <w:szCs w:val="22"/>
        </w:rPr>
        <w:t xml:space="preserve"> do</w:t>
      </w:r>
      <w:r w:rsidRPr="0091248A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91248A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896492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19189F89" w14:textId="215F8957" w:rsidR="005D2323" w:rsidRPr="005D2323" w:rsidRDefault="00D05AA8" w:rsidP="005D2323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F8688D" w:rsidRPr="00F8688D">
        <w:rPr>
          <w:rFonts w:ascii="Garamond" w:hAnsi="Garamond" w:cs="Arial"/>
        </w:rPr>
        <w:t xml:space="preserve">tonerů, </w:t>
      </w:r>
      <w:r w:rsidR="0083716C">
        <w:rPr>
          <w:rFonts w:ascii="Garamond" w:hAnsi="Garamond" w:cs="Arial"/>
        </w:rPr>
        <w:t xml:space="preserve">inkoustů, </w:t>
      </w:r>
      <w:r w:rsidR="005D2323">
        <w:rPr>
          <w:rFonts w:ascii="Garamond" w:hAnsi="Garamond" w:cs="Arial"/>
        </w:rPr>
        <w:t>č</w:t>
      </w:r>
      <w:r w:rsidR="005D2323" w:rsidRPr="005D2323">
        <w:rPr>
          <w:rFonts w:ascii="Garamond" w:hAnsi="Garamond" w:cs="Arial"/>
        </w:rPr>
        <w:t>ást</w:t>
      </w:r>
      <w:r w:rsidR="005D2323">
        <w:rPr>
          <w:rFonts w:ascii="Garamond" w:hAnsi="Garamond" w:cs="Arial"/>
        </w:rPr>
        <w:t>í</w:t>
      </w:r>
      <w:r w:rsidR="005D2323" w:rsidRPr="005D2323">
        <w:rPr>
          <w:rFonts w:ascii="Garamond" w:hAnsi="Garamond" w:cs="Arial"/>
        </w:rPr>
        <w:t xml:space="preserve"> a příslušenství </w:t>
      </w:r>
      <w:proofErr w:type="spellStart"/>
      <w:r w:rsidR="005D2323" w:rsidRPr="005D2323">
        <w:rPr>
          <w:rFonts w:ascii="Garamond" w:hAnsi="Garamond" w:cs="Arial"/>
        </w:rPr>
        <w:t>fotokopírovacích</w:t>
      </w:r>
      <w:proofErr w:type="spellEnd"/>
      <w:r w:rsidR="005D2323" w:rsidRPr="005D2323">
        <w:rPr>
          <w:rFonts w:ascii="Garamond" w:hAnsi="Garamond" w:cs="Arial"/>
        </w:rPr>
        <w:t xml:space="preserve"> strojů</w:t>
      </w:r>
      <w:r w:rsidR="005D2323">
        <w:rPr>
          <w:rFonts w:ascii="Garamond" w:hAnsi="Garamond" w:cs="Arial"/>
        </w:rPr>
        <w:t xml:space="preserve"> </w:t>
      </w:r>
      <w:r w:rsidR="005D2323" w:rsidRPr="00807007">
        <w:rPr>
          <w:rFonts w:ascii="Garamond" w:hAnsi="Garamond" w:cs="Arial"/>
        </w:rPr>
        <w:t>(dále</w:t>
      </w:r>
      <w:r w:rsidR="005D2323" w:rsidRPr="00B02193">
        <w:rPr>
          <w:rFonts w:ascii="Garamond" w:hAnsi="Garamond" w:cs="Arial"/>
        </w:rPr>
        <w:t xml:space="preserve"> jen „Předmět plnění“).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2F4310F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5B933EF9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06580CBB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  <w:highlight w:val="cyan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584BD0A8" w14:textId="45117601" w:rsidR="003A2A0C" w:rsidRPr="000F7BD7" w:rsidRDefault="002E4EFD" w:rsidP="000F7BD7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13.2 </w:t>
      </w:r>
      <w:r>
        <w:rPr>
          <w:rFonts w:ascii="Garamond" w:hAnsi="Garamond"/>
          <w:sz w:val="22"/>
          <w:szCs w:val="22"/>
        </w:rPr>
        <w:tab/>
      </w:r>
      <w:r w:rsidR="005E1AA8" w:rsidRPr="00D452F8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="005E1AA8"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0F7BD7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="005E1AA8"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="005E1AA8"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="005E1AA8"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="005E1AA8"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6C4DD5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C4DD5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6C4DD5">
        <w:rPr>
          <w:rFonts w:ascii="Garamond" w:hAnsi="Garamond" w:cs="Arial"/>
          <w:b/>
          <w:sz w:val="22"/>
          <w:szCs w:val="22"/>
        </w:rPr>
        <w:t>doplněn</w:t>
      </w:r>
      <w:r w:rsidRPr="006C4DD5">
        <w:rPr>
          <w:rFonts w:ascii="Garamond" w:hAnsi="Garamond" w:cs="Arial"/>
          <w:b/>
          <w:sz w:val="22"/>
          <w:szCs w:val="22"/>
        </w:rPr>
        <w:t>a</w:t>
      </w:r>
      <w:r w:rsidR="003D52BD" w:rsidRPr="006C4DD5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6C4DD5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2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DE09B" w14:textId="77777777" w:rsidR="006748D1" w:rsidRDefault="006748D1" w:rsidP="00795AAC">
      <w:r>
        <w:separator/>
      </w:r>
    </w:p>
  </w:endnote>
  <w:endnote w:type="continuationSeparator" w:id="0">
    <w:p w14:paraId="45CDE485" w14:textId="77777777" w:rsidR="006748D1" w:rsidRDefault="006748D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0108C7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96492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96492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26BEF" w14:textId="77777777" w:rsidR="006748D1" w:rsidRDefault="006748D1" w:rsidP="00795AAC">
      <w:r>
        <w:separator/>
      </w:r>
    </w:p>
  </w:footnote>
  <w:footnote w:type="continuationSeparator" w:id="0">
    <w:p w14:paraId="29B0CBFA" w14:textId="77777777" w:rsidR="006748D1" w:rsidRDefault="006748D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2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1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3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4"/>
  </w:num>
  <w:num w:numId="2">
    <w:abstractNumId w:val="19"/>
  </w:num>
  <w:num w:numId="3">
    <w:abstractNumId w:val="38"/>
  </w:num>
  <w:num w:numId="4">
    <w:abstractNumId w:val="15"/>
  </w:num>
  <w:num w:numId="5">
    <w:abstractNumId w:val="42"/>
  </w:num>
  <w:num w:numId="6">
    <w:abstractNumId w:val="37"/>
  </w:num>
  <w:num w:numId="7">
    <w:abstractNumId w:val="40"/>
  </w:num>
  <w:num w:numId="8">
    <w:abstractNumId w:val="26"/>
  </w:num>
  <w:num w:numId="9">
    <w:abstractNumId w:val="25"/>
  </w:num>
  <w:num w:numId="10">
    <w:abstractNumId w:val="41"/>
  </w:num>
  <w:num w:numId="11">
    <w:abstractNumId w:val="39"/>
  </w:num>
  <w:num w:numId="12">
    <w:abstractNumId w:val="35"/>
  </w:num>
  <w:num w:numId="13">
    <w:abstractNumId w:val="18"/>
  </w:num>
  <w:num w:numId="14">
    <w:abstractNumId w:val="33"/>
  </w:num>
  <w:num w:numId="15">
    <w:abstractNumId w:val="23"/>
  </w:num>
  <w:num w:numId="16">
    <w:abstractNumId w:val="24"/>
  </w:num>
  <w:num w:numId="17">
    <w:abstractNumId w:val="16"/>
  </w:num>
  <w:num w:numId="18">
    <w:abstractNumId w:val="32"/>
  </w:num>
  <w:num w:numId="19">
    <w:abstractNumId w:val="29"/>
  </w:num>
  <w:num w:numId="20">
    <w:abstractNumId w:val="27"/>
  </w:num>
  <w:num w:numId="21">
    <w:abstractNumId w:val="31"/>
  </w:num>
  <w:num w:numId="22">
    <w:abstractNumId w:val="21"/>
  </w:num>
  <w:num w:numId="23">
    <w:abstractNumId w:val="20"/>
  </w:num>
  <w:num w:numId="24">
    <w:abstractNumId w:val="43"/>
  </w:num>
  <w:num w:numId="25">
    <w:abstractNumId w:val="22"/>
  </w:num>
  <w:num w:numId="26">
    <w:abstractNumId w:val="28"/>
  </w:num>
  <w:num w:numId="27">
    <w:abstractNumId w:val="30"/>
  </w:num>
  <w:num w:numId="28">
    <w:abstractNumId w:val="17"/>
  </w:num>
  <w:num w:numId="29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621D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D05C8"/>
    <w:rsid w:val="000D7326"/>
    <w:rsid w:val="000E055D"/>
    <w:rsid w:val="000E3DE6"/>
    <w:rsid w:val="000F34D8"/>
    <w:rsid w:val="000F7BD7"/>
    <w:rsid w:val="0010541F"/>
    <w:rsid w:val="001142E9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5EFB"/>
    <w:rsid w:val="001905EC"/>
    <w:rsid w:val="001A30F6"/>
    <w:rsid w:val="001A5C42"/>
    <w:rsid w:val="001B4B7A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C4B"/>
    <w:rsid w:val="00295C60"/>
    <w:rsid w:val="002B4A7E"/>
    <w:rsid w:val="002B59B9"/>
    <w:rsid w:val="002C475A"/>
    <w:rsid w:val="002C7593"/>
    <w:rsid w:val="002D62A7"/>
    <w:rsid w:val="002E188D"/>
    <w:rsid w:val="002E3083"/>
    <w:rsid w:val="002E4228"/>
    <w:rsid w:val="002E4432"/>
    <w:rsid w:val="002E4ED7"/>
    <w:rsid w:val="002E4EFD"/>
    <w:rsid w:val="002F251A"/>
    <w:rsid w:val="002F419F"/>
    <w:rsid w:val="002F633D"/>
    <w:rsid w:val="00305BB0"/>
    <w:rsid w:val="003063D6"/>
    <w:rsid w:val="0031024E"/>
    <w:rsid w:val="00311988"/>
    <w:rsid w:val="00324905"/>
    <w:rsid w:val="00331F6E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6F62"/>
    <w:rsid w:val="00425FD2"/>
    <w:rsid w:val="004376D6"/>
    <w:rsid w:val="00437B29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0A77"/>
    <w:rsid w:val="00524149"/>
    <w:rsid w:val="0052419E"/>
    <w:rsid w:val="00541CF2"/>
    <w:rsid w:val="0055137A"/>
    <w:rsid w:val="00571557"/>
    <w:rsid w:val="0059057F"/>
    <w:rsid w:val="00592FF9"/>
    <w:rsid w:val="005A575C"/>
    <w:rsid w:val="005C01F9"/>
    <w:rsid w:val="005D2323"/>
    <w:rsid w:val="005E1AA8"/>
    <w:rsid w:val="005E599C"/>
    <w:rsid w:val="006135F9"/>
    <w:rsid w:val="00617021"/>
    <w:rsid w:val="00641634"/>
    <w:rsid w:val="00643AD8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748D1"/>
    <w:rsid w:val="006756DD"/>
    <w:rsid w:val="00681A1B"/>
    <w:rsid w:val="006850A6"/>
    <w:rsid w:val="00694F81"/>
    <w:rsid w:val="0069594D"/>
    <w:rsid w:val="006A103B"/>
    <w:rsid w:val="006A109C"/>
    <w:rsid w:val="006A2162"/>
    <w:rsid w:val="006B5670"/>
    <w:rsid w:val="006C4DD5"/>
    <w:rsid w:val="006C69C1"/>
    <w:rsid w:val="006D0C83"/>
    <w:rsid w:val="006D14F5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80026"/>
    <w:rsid w:val="00781FCD"/>
    <w:rsid w:val="007919B3"/>
    <w:rsid w:val="00792068"/>
    <w:rsid w:val="00795AAC"/>
    <w:rsid w:val="007A5DDA"/>
    <w:rsid w:val="007B02AC"/>
    <w:rsid w:val="007C04E9"/>
    <w:rsid w:val="007C5244"/>
    <w:rsid w:val="007D473B"/>
    <w:rsid w:val="007D7BDF"/>
    <w:rsid w:val="008009FE"/>
    <w:rsid w:val="00800FB4"/>
    <w:rsid w:val="00807007"/>
    <w:rsid w:val="0081167A"/>
    <w:rsid w:val="00822D46"/>
    <w:rsid w:val="008252D0"/>
    <w:rsid w:val="0082680D"/>
    <w:rsid w:val="0083716C"/>
    <w:rsid w:val="00841F0D"/>
    <w:rsid w:val="00854B10"/>
    <w:rsid w:val="00857883"/>
    <w:rsid w:val="008765A4"/>
    <w:rsid w:val="0088554A"/>
    <w:rsid w:val="00893EAD"/>
    <w:rsid w:val="00896492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4A71"/>
    <w:rsid w:val="008E4AAB"/>
    <w:rsid w:val="008E694C"/>
    <w:rsid w:val="008F24EC"/>
    <w:rsid w:val="008F3D91"/>
    <w:rsid w:val="00906306"/>
    <w:rsid w:val="0091248A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6008"/>
    <w:rsid w:val="009731AC"/>
    <w:rsid w:val="00973532"/>
    <w:rsid w:val="00977B37"/>
    <w:rsid w:val="00982E28"/>
    <w:rsid w:val="00986118"/>
    <w:rsid w:val="009901A5"/>
    <w:rsid w:val="00994EC1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163B"/>
    <w:rsid w:val="00B02193"/>
    <w:rsid w:val="00B12B58"/>
    <w:rsid w:val="00B25E4B"/>
    <w:rsid w:val="00B31681"/>
    <w:rsid w:val="00B35FCD"/>
    <w:rsid w:val="00B507B9"/>
    <w:rsid w:val="00B75A72"/>
    <w:rsid w:val="00B92754"/>
    <w:rsid w:val="00BA2E0E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3500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4A33"/>
    <w:rsid w:val="00D860AA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06D8A"/>
    <w:rsid w:val="00E156EE"/>
    <w:rsid w:val="00E23443"/>
    <w:rsid w:val="00E237D0"/>
    <w:rsid w:val="00E25DAA"/>
    <w:rsid w:val="00E274DC"/>
    <w:rsid w:val="00E279CB"/>
    <w:rsid w:val="00E3430F"/>
    <w:rsid w:val="00E454BE"/>
    <w:rsid w:val="00E479D0"/>
    <w:rsid w:val="00E52467"/>
    <w:rsid w:val="00E53764"/>
    <w:rsid w:val="00E57361"/>
    <w:rsid w:val="00E57EC9"/>
    <w:rsid w:val="00E66C11"/>
    <w:rsid w:val="00E71AE1"/>
    <w:rsid w:val="00E7390F"/>
    <w:rsid w:val="00E760FE"/>
    <w:rsid w:val="00E76775"/>
    <w:rsid w:val="00E929D9"/>
    <w:rsid w:val="00E97754"/>
    <w:rsid w:val="00EB194D"/>
    <w:rsid w:val="00EB4ACA"/>
    <w:rsid w:val="00EB6175"/>
    <w:rsid w:val="00EB7A9F"/>
    <w:rsid w:val="00EC3FE3"/>
    <w:rsid w:val="00EC4412"/>
    <w:rsid w:val="00EC4F3F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4BF8"/>
    <w:rsid w:val="00F45F8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688D"/>
    <w:rsid w:val="00F87979"/>
    <w:rsid w:val="00F90A60"/>
    <w:rsid w:val="00F94593"/>
    <w:rsid w:val="00F976E9"/>
    <w:rsid w:val="00FB284E"/>
    <w:rsid w:val="00FB578D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zakazky.zcu.cz/contract_display_4438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of8C23iABaZlklD6xkJl3PBrrUg=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M6o0hE04TFz4FntZcf3M9b3dkM0=</DigestValue>
    </Reference>
  </SignedInfo>
  <SignatureValue>aHdBGAmvZn2AB0/3aFVIWVKkiG9mj3C0uQbS+k84OnDm6x5TO+UqsBKXSjYekI5U9pfQnUR++YTY
LYC/Yf6KZuhA2Yu4Rc+yMrUhz9YYGjme07OAc1t8SVmt7Ku4Db41oR+hP6OZVRw+zWtmHg74V5iC
t+yfQpRX4yoUPf5l/DMGtZL8PCFVjBUhopWgp0U/fsndbJ+8ulKRR+N60uke9OWv2Ko7dj6p6yxi
y9MSlJlfVIsLiiGKgaMPIFQ8RvK8SUz3LvW0n7/gY1wTiOwb9iYzXXgbEaToIgWymWiFw1lxkBrR
qc4ddCNUmj9LAYZaS+Hk7E8Xo+h4TUc+rKTAzA==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DYYzZC8i0+Ol2iCsMpNXyNLnuSw=</DigestValue>
      </Reference>
      <Reference URI="/word/settings.xml?ContentType=application/vnd.openxmlformats-officedocument.wordprocessingml.settings+xml">
        <DigestMethod Algorithm="http://www.w3.org/2000/09/xmldsig#sha1"/>
        <DigestValue>YQakAK7RpZuhfgj5a6BLI73H0WI=</DigestValue>
      </Reference>
      <Reference URI="/word/styles.xml?ContentType=application/vnd.openxmlformats-officedocument.wordprocessingml.styles+xml">
        <DigestMethod Algorithm="http://www.w3.org/2000/09/xmldsig#sha1"/>
        <DigestValue>l8DJt3iym2AuC5y3uP2++4F0qrs=</DigestValue>
      </Reference>
      <Reference URI="/word/numbering.xml?ContentType=application/vnd.openxmlformats-officedocument.wordprocessingml.numbering+xml">
        <DigestMethod Algorithm="http://www.w3.org/2000/09/xmldsig#sha1"/>
        <DigestValue>dTehHe4dKZ5xCyI9aJRqW4wodn8=</DigestValue>
      </Reference>
      <Reference URI="/word/fontTable.xml?ContentType=application/vnd.openxmlformats-officedocument.wordprocessingml.fontTable+xml">
        <DigestMethod Algorithm="http://www.w3.org/2000/09/xmldsig#sha1"/>
        <DigestValue>GuNXF+5xgrP7UZpMgK4Kd2q9SCw=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u7D3My/2fjEPW5aXo984zuRaJII=</DigestValue>
      </Reference>
      <Reference URI="/word/document.xml?ContentType=application/vnd.openxmlformats-officedocument.wordprocessingml.document.main+xml">
        <DigestMethod Algorithm="http://www.w3.org/2000/09/xmldsig#sha1"/>
        <DigestValue>BNuJ+TOZMgXKALh3tUPxNMctVqI=</DigestValue>
      </Reference>
      <Reference URI="/word/stylesWithEffects.xml?ContentType=application/vnd.ms-word.stylesWithEffects+xml">
        <DigestMethod Algorithm="http://www.w3.org/2000/09/xmldsig#sha1"/>
        <DigestValue>mzOk0ngEwtECSwb8tEKQzm/nkI4=</DigestValue>
      </Reference>
      <Reference URI="/word/footnotes.xml?ContentType=application/vnd.openxmlformats-officedocument.wordprocessingml.footnotes+xml">
        <DigestMethod Algorithm="http://www.w3.org/2000/09/xmldsig#sha1"/>
        <DigestValue>km6Vq+yrJmdg2ZAfQ1ZPJpQNSMQ=</DigestValue>
      </Reference>
      <Reference URI="/word/endnotes.xml?ContentType=application/vnd.openxmlformats-officedocument.wordprocessingml.endnotes+xml">
        <DigestMethod Algorithm="http://www.w3.org/2000/09/xmldsig#sha1"/>
        <DigestValue>uNdGf6KE62wjuK8Mc9ZNhPSXd1c=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puA0OUUztUaLKcrXO/eD+kC22Zo=</DigestValue>
      </Reference>
    </Manifest>
    <SignatureProperties>
      <SignatureProperty Id="idSignatureTime" Target="#idPackageSignature">
        <mdssi:SignatureTime>
          <mdssi:Format>YYYY-MM-DDThh:mm:ssTZD</mdssi:Format>
          <mdssi:Value>2021-02-02T14:18:28Z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2021-02-02T14:18:28Z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485CB-5DDE-4256-9B61-29310973B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1778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5</cp:revision>
  <cp:lastPrinted>2018-08-08T13:48:00Z</cp:lastPrinted>
  <dcterms:created xsi:type="dcterms:W3CDTF">2021-01-25T13:07:00Z</dcterms:created>
  <dcterms:modified xsi:type="dcterms:W3CDTF">2021-02-02T14:18:00Z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