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D5B0AB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AD7E9B">
        <w:rPr>
          <w:rFonts w:ascii="Garamond" w:hAnsi="Garamond"/>
          <w:sz w:val="24"/>
          <w:szCs w:val="24"/>
        </w:rPr>
        <w:t>004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CE7330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AD7E9B">
        <w:t>zky.zcu.cz/contract_display_4437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7CFA2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7E9B">
        <w:rPr>
          <w:rFonts w:ascii="Garamond" w:hAnsi="Garamond" w:cs="Arial"/>
          <w:b/>
          <w:sz w:val="22"/>
          <w:szCs w:val="22"/>
        </w:rPr>
        <w:t>15</w:t>
      </w:r>
      <w:bookmarkStart w:id="1" w:name="_GoBack"/>
      <w:bookmarkEnd w:id="1"/>
      <w:r w:rsidR="00DC7475" w:rsidRPr="00DC7475">
        <w:rPr>
          <w:rFonts w:ascii="Garamond" w:hAnsi="Garamond" w:cs="Arial"/>
          <w:b/>
          <w:sz w:val="22"/>
          <w:szCs w:val="22"/>
        </w:rPr>
        <w:t>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B2FE31B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D7E9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D7E9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vA2bRhAUg6WTURdiZeUyura6yE8=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XHafdmiKHqjAO5Gk4s8/nkmGxOo=</DigestValue>
    </Reference>
  </SignedInfo>
  <SignatureValue>DzOvqWUXPy0ok5yz2NWgJGZmyEtqE7dsESTbsMTBcdVdbLxA4WLWVKGXleNkLGOvdb4hxbGpe10N
LK8LUHxe8j9AEmb/Ai+DOuj5HRrLm34ma0VruAH0aD4uDb+kg6F2Ce5gzDXhzEBPHW0zCSuLNZBj
lRCKPsbkN0SfFm7bZ+z6VEEZJyUC/jtlW3V9DtC+6s7Qk1m9GVXijc+fZDyyGKjTyf6AL7PsCkgF
vZceSIiS0JuU8o0Ae6lbqUH86j6vgQugKT4b2cyVJsuli9M+cndOaLsU/1d13JcBnl7Q7wVHHsJK
MZ6xQtGTTtlGElncysemBF0C7zzMKWMAyqrSrQ==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UJir6GtrwbqF1In96WwACHfum0Y=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86PgNBAALR2kyWZjdXZYUN/wIfw=</DigestValue>
      </Reference>
      <Reference URI="/word/document.xml?ContentType=application/vnd.openxmlformats-officedocument.wordprocessingml.document.main+xml">
        <DigestMethod Algorithm="http://www.w3.org/2000/09/xmldsig#sha1"/>
        <DigestValue>ykiNHgMx8D0WVE+4ouv+ABWTo7g=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2021-02-02T13:26:08Z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2021-02-02T13:26:08Z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D07B1-2FC6-47E9-8C15-29054364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11</cp:revision>
  <cp:lastPrinted>2018-08-08T13:48:00Z</cp:lastPrinted>
  <dcterms:created xsi:type="dcterms:W3CDTF">2021-01-21T11:32:00Z</dcterms:created>
  <dcterms:modified xsi:type="dcterms:W3CDTF">2021-02-02T13:26:00Z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