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Laboratorní a měřicí</w:t>
      </w:r>
      <w:r w:rsidR="003F1F4C" w:rsidRPr="003F1F4C">
        <w:rPr>
          <w:rFonts w:ascii="Garamond" w:hAnsi="Garamond" w:cs="Arial"/>
          <w:b/>
          <w:bCs/>
          <w:sz w:val="28"/>
          <w:szCs w:val="28"/>
        </w:rPr>
        <w:t xml:space="preserve">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3F1F4C">
        <w:rPr>
          <w:rFonts w:ascii="Garamond" w:hAnsi="Garamond" w:cs="Arial"/>
          <w:b/>
          <w:bCs/>
          <w:sz w:val="28"/>
          <w:szCs w:val="28"/>
        </w:rPr>
        <w:t>004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 xml:space="preserve">podle </w:t>
      </w:r>
      <w:proofErr w:type="spellStart"/>
      <w:r w:rsidRPr="00D77E6A">
        <w:rPr>
          <w:rFonts w:ascii="Garamond" w:hAnsi="Garamond" w:cs="Arial"/>
          <w:b w:val="0"/>
          <w:sz w:val="22"/>
          <w:szCs w:val="22"/>
          <w:u w:val="none"/>
        </w:rPr>
        <w:t>ust</w:t>
      </w:r>
      <w:proofErr w:type="spellEnd"/>
      <w:r w:rsidRPr="00D77E6A">
        <w:rPr>
          <w:rFonts w:ascii="Garamond" w:hAnsi="Garamond" w:cs="Arial"/>
          <w:b w:val="0"/>
          <w:sz w:val="22"/>
          <w:szCs w:val="22"/>
          <w:u w:val="none"/>
        </w:rPr>
        <w: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F1F4C" w:rsidRPr="003F1F4C">
        <w:rPr>
          <w:rFonts w:ascii="Garamond" w:hAnsi="Garamond" w:cs="Palatino Linotype"/>
          <w:color w:val="000000"/>
          <w:sz w:val="20"/>
          <w:szCs w:val="20"/>
        </w:rPr>
        <w:t>P21V00000</w:t>
      </w:r>
      <w:r w:rsidR="003F1F4C" w:rsidRPr="003F1F4C">
        <w:rPr>
          <w:rFonts w:ascii="Garamond" w:hAnsi="Garamond" w:cs="Palatino Linotype"/>
          <w:color w:val="000000"/>
          <w:sz w:val="20"/>
          <w:szCs w:val="20"/>
        </w:rPr>
        <w:t>021</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537833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5378335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428659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428659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3690372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369037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0759153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075915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27683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2768384"/>
      <w:r>
        <w:rPr>
          <w:rFonts w:ascii="Garamond" w:hAnsi="Garamond" w:cs="Arial"/>
          <w:sz w:val="20"/>
          <w:szCs w:val="20"/>
        </w:rPr>
        <w:tab/>
        <w:t>DIČ:</w:t>
      </w:r>
      <w:r>
        <w:rPr>
          <w:rFonts w:ascii="Garamond" w:hAnsi="Garamond"/>
          <w:sz w:val="20"/>
          <w:szCs w:val="20"/>
        </w:rPr>
        <w:tab/>
      </w:r>
      <w:permStart w:id="68467074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846707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3458006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34580064"/>
      <w:r>
        <w:rPr>
          <w:rFonts w:ascii="Garamond" w:hAnsi="Garamond"/>
          <w:sz w:val="20"/>
          <w:szCs w:val="20"/>
        </w:rPr>
        <w:t xml:space="preserve">, oddíl </w:t>
      </w:r>
      <w:permStart w:id="109198616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91986163"/>
      <w:r>
        <w:rPr>
          <w:rFonts w:ascii="Garamond" w:hAnsi="Garamond"/>
          <w:sz w:val="20"/>
          <w:szCs w:val="20"/>
        </w:rPr>
        <w:t xml:space="preserve">, vložka </w:t>
      </w:r>
      <w:permStart w:id="40137338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013733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43647554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36475541"/>
      <w:r>
        <w:rPr>
          <w:rFonts w:ascii="Garamond" w:hAnsi="Garamond" w:cs="Arial"/>
          <w:sz w:val="20"/>
          <w:szCs w:val="20"/>
        </w:rPr>
        <w:t xml:space="preserve">, e-mail </w:t>
      </w:r>
      <w:permStart w:id="384921948" w:edGrp="everyone"/>
      <w:r>
        <w:rPr>
          <w:rFonts w:ascii="Garamond" w:hAnsi="Garamond" w:cs="Arial"/>
          <w:sz w:val="20"/>
          <w:szCs w:val="20"/>
        </w:rPr>
        <w:t>[</w:t>
      </w:r>
      <w:r w:rsidRPr="00D77E6A">
        <w:rPr>
          <w:rFonts w:ascii="Garamond" w:hAnsi="Garamond" w:cs="Arial"/>
          <w:sz w:val="20"/>
          <w:szCs w:val="20"/>
          <w:highlight w:val="yellow"/>
        </w:rPr>
        <w:t>DOPL</w:t>
      </w:r>
      <w:bookmarkStart w:id="0" w:name="_GoBack"/>
      <w:bookmarkEnd w:id="0"/>
      <w:r w:rsidRPr="00D77E6A">
        <w:rPr>
          <w:rFonts w:ascii="Garamond" w:hAnsi="Garamond" w:cs="Arial"/>
          <w:sz w:val="20"/>
          <w:szCs w:val="20"/>
          <w:highlight w:val="yellow"/>
        </w:rPr>
        <w:t xml:space="preserve">NÍ </w:t>
      </w:r>
      <w:r w:rsidRPr="003F1F4C">
        <w:rPr>
          <w:rFonts w:ascii="Garamond" w:hAnsi="Garamond" w:cs="Arial"/>
          <w:sz w:val="20"/>
          <w:szCs w:val="20"/>
          <w:highlight w:val="yellow"/>
        </w:rPr>
        <w:t>DODAVATEL</w:t>
      </w:r>
      <w:r>
        <w:rPr>
          <w:rFonts w:ascii="Garamond" w:hAnsi="Garamond" w:cs="Arial"/>
          <w:sz w:val="20"/>
          <w:szCs w:val="20"/>
        </w:rPr>
        <w:t>]</w:t>
      </w:r>
      <w:permEnd w:id="384921948"/>
      <w:r>
        <w:rPr>
          <w:rFonts w:ascii="Garamond" w:hAnsi="Garamond" w:cs="Arial"/>
          <w:sz w:val="20"/>
          <w:szCs w:val="20"/>
        </w:rPr>
        <w:t xml:space="preserve">, tel.: </w:t>
      </w:r>
      <w:permStart w:id="1018915031"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01891503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6426282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96426282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81072640"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581072640"/>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F3C" w:rsidRDefault="00BA6F3C">
      <w:pPr>
        <w:spacing w:after="0" w:line="240" w:lineRule="auto"/>
      </w:pPr>
      <w:r>
        <w:separator/>
      </w:r>
    </w:p>
  </w:endnote>
  <w:endnote w:type="continuationSeparator" w:id="0">
    <w:p w:rsidR="00BA6F3C" w:rsidRDefault="00BA6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F3C" w:rsidRDefault="00BA6F3C">
      <w:pPr>
        <w:spacing w:after="0" w:line="240" w:lineRule="auto"/>
      </w:pPr>
      <w:r>
        <w:separator/>
      </w:r>
    </w:p>
  </w:footnote>
  <w:footnote w:type="continuationSeparator" w:id="0">
    <w:p w:rsidR="00BA6F3C" w:rsidRDefault="00BA6F3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3F1F4C" w:rsidRPr="003F1F4C">
      <w:t>021</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trackRevisions/>
  <w:documentProtection w:edit="readOnly" w:enforcement="1" w:cryptProviderType="rsaFull" w:cryptAlgorithmClass="hash" w:cryptAlgorithmType="typeAny" w:cryptAlgorithmSid="4" w:cryptSpinCount="100000" w:hash="ew2SND85qAcyDyAJiLUXYXOoKDs=" w:salt="ra4RJ44itEKvWBQBfh4da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36524C"/>
    <w:rsid w:val="003F1F4C"/>
    <w:rsid w:val="005423AE"/>
    <w:rsid w:val="005B51C3"/>
    <w:rsid w:val="00676EFB"/>
    <w:rsid w:val="007E7D43"/>
    <w:rsid w:val="008A6FC9"/>
    <w:rsid w:val="00904C73"/>
    <w:rsid w:val="00940EE1"/>
    <w:rsid w:val="009A3340"/>
    <w:rsid w:val="009F3B5A"/>
    <w:rsid w:val="00B54615"/>
    <w:rsid w:val="00BA6F3C"/>
    <w:rsid w:val="00D77E6A"/>
    <w:rsid w:val="00DA759D"/>
    <w:rsid w:val="00DF388E"/>
    <w:rsid w:val="00E735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3385</Words>
  <Characters>19975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8</cp:revision>
  <dcterms:created xsi:type="dcterms:W3CDTF">2021-01-28T09:46:00Z</dcterms:created>
  <dcterms:modified xsi:type="dcterms:W3CDTF">2021-02-02T13:22:00Z</dcterms:modified>
</cp:coreProperties>
</file>