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BC3ED8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E2BAD" w:rsidRPr="005E2BAD">
        <w:rPr>
          <w:rFonts w:ascii="Garamond" w:hAnsi="Garamond"/>
          <w:sz w:val="24"/>
          <w:szCs w:val="24"/>
        </w:rPr>
        <w:t>001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3CEE75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9C12D5" w:rsidRPr="0001616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https://zakazky.zcu.cz/contract_display_4428.html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D46430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12D5">
        <w:rPr>
          <w:rFonts w:ascii="Garamond" w:hAnsi="Garamond" w:cs="Arial"/>
          <w:sz w:val="22"/>
          <w:szCs w:val="22"/>
        </w:rPr>
        <w:t>12.02.2021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ED403B">
        <w:rPr>
          <w:rFonts w:ascii="Garamond" w:hAnsi="Garamond" w:cs="Arial"/>
          <w:sz w:val="22"/>
          <w:szCs w:val="22"/>
        </w:rPr>
        <w:t>09:00</w:t>
      </w:r>
      <w:bookmarkStart w:id="1" w:name="_GoBack"/>
      <w:bookmarkEnd w:id="1"/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303C9" w14:textId="77777777" w:rsidR="000B6122" w:rsidRDefault="000B6122" w:rsidP="00795AAC">
      <w:r>
        <w:separator/>
      </w:r>
    </w:p>
  </w:endnote>
  <w:endnote w:type="continuationSeparator" w:id="0">
    <w:p w14:paraId="74E943F2" w14:textId="77777777" w:rsidR="000B6122" w:rsidRDefault="000B612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D403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D403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69B0B" w14:textId="77777777" w:rsidR="000B6122" w:rsidRDefault="000B6122" w:rsidP="00795AAC">
      <w:r>
        <w:separator/>
      </w:r>
    </w:p>
  </w:footnote>
  <w:footnote w:type="continuationSeparator" w:id="0">
    <w:p w14:paraId="4AA9AF03" w14:textId="77777777" w:rsidR="000B6122" w:rsidRDefault="000B612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28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LPwDO46uxtLsnQx6cIrBYSnB5LU=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/aNrNTCB8Y1nvMRyJS2kpnIHRXU=</DigestValue>
    </Reference>
  </SignedInfo>
  <SignatureValue>U2hSEXMpvBvisQUcJeehWO2chVD1Sm/c7DrD/0/s9hiiJYb9mgtMKvHC6hjQVPzZXHljfELZkN5V
4hsMYCT5Ez9wfo6hx4PVFS/GslFrLd7UeYeF6mK9FZxian3SPZXoA8n81si/3vHbhRQF2uSjm2+J
7qxx4ktGZqwRPuLiV4DLJyFriuch1MWqHEW2dSBDKBI2l2VpZZlTpT5A1cCxFT77TXgwgzfyfoIk
zgXiCt0ejTpscj2nF0sap+cqt3y+pHDIhxVoQf32endfbx/JlWEWHSmM7zXwgb3K0qozmy3mAefU
5ZQDMjZRx9nEKMJNBVGELqKjQrmVvm5jFMUT7A==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8u8t6CceQEMGfYGEHFtEAPYKQBs=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1XDfiDA1f1TGMLosvmc/qNaP6VE=</DigestValue>
      </Reference>
      <Reference URI="/word/document.xml?ContentType=application/vnd.openxmlformats-officedocument.wordprocessingml.document.main+xml">
        <DigestMethod Algorithm="http://www.w3.org/2000/09/xmldsig#sha1"/>
        <DigestValue>JURIEVFiSdklF7ZJ9Vba5zNWQ4U=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Z34/rdbMB+3knaq5C95hslgXy/Q=</DigestValue>
      </Reference>
      <Reference URI="/word/endnotes.xml?ContentType=application/vnd.openxmlformats-officedocument.wordprocessingml.endnotes+xml">
        <DigestMethod Algorithm="http://www.w3.org/2000/09/xmldsig#sha1"/>
        <DigestValue>HIZUBAj3gNYupSs/50V6IE9QOno=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g09cR6I3FNMemVx0JJRSjfThgEI=</DigestValue>
      </Reference>
    </Manifest>
    <SignatureProperties>
      <SignatureProperty Id="idSignatureTime" Target="#idPackageSignature">
        <mdssi:SignatureTime>
          <mdssi:Format>YYYY-MM-DDThh:mm:ssTZD</mdssi:Format>
          <mdssi:Value>2021-02-01T08:37:30Z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2021-02-01T08:37:30Z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0CB97-7A99-45EF-9865-E1C36526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9</cp:revision>
  <cp:lastPrinted>2018-08-08T13:48:00Z</cp:lastPrinted>
  <dcterms:created xsi:type="dcterms:W3CDTF">2021-01-21T11:32:00Z</dcterms:created>
  <dcterms:modified xsi:type="dcterms:W3CDTF">2021-02-01T08:37:00Z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