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23075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E2BAD" w:rsidRPr="005E2BAD">
        <w:rPr>
          <w:rFonts w:ascii="Garamond" w:hAnsi="Garamond"/>
          <w:sz w:val="24"/>
          <w:szCs w:val="24"/>
        </w:rPr>
        <w:t>00</w:t>
      </w:r>
      <w:r w:rsidR="002C69A1">
        <w:rPr>
          <w:rFonts w:ascii="Garamond" w:hAnsi="Garamond"/>
          <w:sz w:val="24"/>
          <w:szCs w:val="24"/>
        </w:rPr>
        <w:t>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0CA0D3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2C69A1" w:rsidRPr="00AF5E6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https://zakazky.zcu.cz/contract_display_4429.html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132413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12D5">
        <w:rPr>
          <w:rFonts w:ascii="Garamond" w:hAnsi="Garamond" w:cs="Arial"/>
          <w:sz w:val="22"/>
          <w:szCs w:val="22"/>
        </w:rPr>
        <w:t>12.02.2021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2C69A1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303C9" w14:textId="77777777" w:rsidR="000B6122" w:rsidRDefault="000B6122" w:rsidP="00795AAC">
      <w:r>
        <w:separator/>
      </w:r>
    </w:p>
  </w:endnote>
  <w:endnote w:type="continuationSeparator" w:id="0">
    <w:p w14:paraId="74E943F2" w14:textId="77777777" w:rsidR="000B6122" w:rsidRDefault="000B61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C69A1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C69A1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69B0B" w14:textId="77777777" w:rsidR="000B6122" w:rsidRDefault="000B6122" w:rsidP="00795AAC">
      <w:r>
        <w:separator/>
      </w:r>
    </w:p>
  </w:footnote>
  <w:footnote w:type="continuationSeparator" w:id="0">
    <w:p w14:paraId="4AA9AF03" w14:textId="77777777" w:rsidR="000B6122" w:rsidRDefault="000B61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29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RyXp99PXzES4pcP5eYu7sxKCPMk=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mgBAc8D1mWuWeorkUuiTz+pCyok=</DigestValue>
    </Reference>
  </SignedInfo>
  <SignatureValue>ARGPEmMjow299ENYMzhHfLcVjA03gI0Q1jEX1Wwtk6zZazXyA+6j32lHu+fBiLs7WCAztqW1LZXC
Wg0PEI4LktbOxRyNUpLf3SSuxx1fccwrgWz8RbmU+QtCdrTTqCAxk5yheorSBRWCq00qMPcWPO+j
n6cajcKWFYz4WWzBGhxfGWdsvcmB5igBGX7ps4w0xzMuSbmdpFL3bFLlpCu9ZrkBBKF5hJEjBldE
JW4DT+8UuACUNMS72QbrixMj1Dzh6uflOaBKvK/pP3ocxK1drOL3P/dWz8oEDh+06NEKDsW5AAEX
m9Kd6QuygFaywXMyjcHKr3bpXAMvKZsPog5r4w==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Cdn1hqeLbjewUM9w3pKIEpRgCD0=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GCuM0BRGf6bE3Klz9r/hApgUol4=</DigestValue>
      </Reference>
      <Reference URI="/word/document.xml?ContentType=application/vnd.openxmlformats-officedocument.wordprocessingml.document.main+xml">
        <DigestMethod Algorithm="http://www.w3.org/2000/09/xmldsig#sha1"/>
        <DigestValue>+Db29DvH2LVQg07QzkXKNR6nxkE=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Z34/rdbMB+3knaq5C95hslgXy/Q=</DigestValue>
      </Reference>
      <Reference URI="/word/endnotes.xml?ContentType=application/vnd.openxmlformats-officedocument.wordprocessingml.endnotes+xml">
        <DigestMethod Algorithm="http://www.w3.org/2000/09/xmldsig#sha1"/>
        <DigestValue>HIZUBAj3gNYupSs/50V6IE9QOno=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34G3+fgVp1muSlCDfEAhrd9JUPM=</DigestValue>
      </Reference>
    </Manifest>
    <SignatureProperties>
      <SignatureProperty Id="idSignatureTime" Target="#idPackageSignature">
        <mdssi:SignatureTime>
          <mdssi:Format>YYYY-MM-DDThh:mm:ssTZD</mdssi:Format>
          <mdssi:Value>2021-02-01T09:12:49Z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2021-02-01T09:12:49Z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15A7E-7AE5-40E4-A5DA-A3124949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10</cp:revision>
  <cp:lastPrinted>2018-08-08T13:48:00Z</cp:lastPrinted>
  <dcterms:created xsi:type="dcterms:W3CDTF">2021-01-21T11:32:00Z</dcterms:created>
  <dcterms:modified xsi:type="dcterms:W3CDTF">2021-02-01T09:12:00Z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