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27E0A6E" w:rsidR="00EB6175" w:rsidRPr="00807007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360AA2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360AA2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-</w:t>
      </w:r>
      <w:r w:rsidRPr="009901A5">
        <w:rPr>
          <w:rFonts w:ascii="Garamond" w:hAnsi="Garamond"/>
          <w:sz w:val="24"/>
          <w:szCs w:val="24"/>
        </w:rPr>
        <w:t xml:space="preserve">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900E8">
        <w:rPr>
          <w:rFonts w:ascii="Garamond" w:hAnsi="Garamond"/>
          <w:sz w:val="24"/>
          <w:szCs w:val="24"/>
        </w:rPr>
        <w:t>01</w:t>
      </w:r>
      <w:r w:rsidR="00EB6175" w:rsidRPr="00807007">
        <w:rPr>
          <w:rFonts w:ascii="Garamond" w:hAnsi="Garamond"/>
          <w:sz w:val="24"/>
          <w:szCs w:val="24"/>
        </w:rPr>
        <w:t>-2021</w:t>
      </w:r>
    </w:p>
    <w:p w14:paraId="734915B7" w14:textId="470482D7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3A3E31" w:rsidRPr="00DD6C3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https://zakazky.zcu.cz/contract_display_4422.html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78879BE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9057F" w:rsidRPr="00B900E8">
        <w:rPr>
          <w:rFonts w:ascii="Garamond" w:hAnsi="Garamond" w:cs="Arial"/>
          <w:b/>
          <w:sz w:val="22"/>
          <w:szCs w:val="22"/>
        </w:rPr>
        <w:t>0</w:t>
      </w:r>
      <w:r w:rsidR="00B900E8" w:rsidRPr="00B900E8">
        <w:rPr>
          <w:rFonts w:ascii="Garamond" w:hAnsi="Garamond" w:cs="Arial"/>
          <w:b/>
          <w:sz w:val="22"/>
          <w:szCs w:val="22"/>
        </w:rPr>
        <w:t>8</w:t>
      </w:r>
      <w:r w:rsidR="006C4DD5" w:rsidRPr="00B900E8">
        <w:rPr>
          <w:rFonts w:ascii="Garamond" w:hAnsi="Garamond" w:cs="Arial"/>
          <w:b/>
          <w:sz w:val="22"/>
          <w:szCs w:val="22"/>
        </w:rPr>
        <w:t>.02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13C19590" w:rsidR="00BD3729" w:rsidRPr="00B02193" w:rsidRDefault="00D05AA8" w:rsidP="004B5460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516E761B" w:rsidR="00040A9A" w:rsidRPr="00810CAF" w:rsidRDefault="00040A9A" w:rsidP="00040A9A">
      <w:pPr>
        <w:pStyle w:val="Odstavec"/>
        <w:spacing w:after="120"/>
        <w:ind w:left="567" w:hanging="567"/>
        <w:rPr>
          <w:rFonts w:ascii="Garamond" w:hAnsi="Garamond"/>
          <w:sz w:val="22"/>
          <w:szCs w:val="22"/>
        </w:rPr>
      </w:pPr>
      <w:r w:rsidRPr="00040A9A">
        <w:rPr>
          <w:rFonts w:ascii="Garamond" w:hAnsi="Garamond"/>
          <w:sz w:val="22"/>
          <w:szCs w:val="22"/>
        </w:rPr>
        <w:t>13.2</w:t>
      </w:r>
      <w:r w:rsidRPr="00040A9A">
        <w:rPr>
          <w:rFonts w:ascii="Garamond" w:hAnsi="Garamond"/>
          <w:sz w:val="22"/>
          <w:szCs w:val="22"/>
        </w:rPr>
        <w:tab/>
      </w:r>
      <w:r w:rsidRPr="00810CAF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10CAF">
        <w:rPr>
          <w:rFonts w:ascii="Garamond" w:hAnsi="Garamond"/>
          <w:sz w:val="22"/>
          <w:szCs w:val="22"/>
        </w:rPr>
        <w:t>ekodesign</w:t>
      </w:r>
      <w:proofErr w:type="spellEnd"/>
      <w:r w:rsidRPr="00810CAF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10CAF">
        <w:rPr>
          <w:rFonts w:ascii="Garamond" w:hAnsi="Garamond"/>
          <w:sz w:val="22"/>
          <w:szCs w:val="22"/>
        </w:rPr>
        <w:t>multifunkce</w:t>
      </w:r>
      <w:proofErr w:type="spellEnd"/>
      <w:r w:rsidRPr="00810CAF">
        <w:rPr>
          <w:rFonts w:ascii="Garamond" w:hAnsi="Garamond"/>
          <w:sz w:val="22"/>
          <w:szCs w:val="22"/>
        </w:rPr>
        <w:t xml:space="preserve"> (dále jen „výrobky“), dospěl k závěru, že evropskou, resp. vnitrostátní legislativou (zejm. zák. č. 400/2006 Sb., o hospodaření s energií a </w:t>
      </w:r>
      <w:proofErr w:type="spellStart"/>
      <w:r w:rsidRPr="00810CAF">
        <w:rPr>
          <w:rFonts w:ascii="Garamond" w:hAnsi="Garamond"/>
          <w:sz w:val="22"/>
          <w:szCs w:val="22"/>
        </w:rPr>
        <w:t>vyhl</w:t>
      </w:r>
      <w:proofErr w:type="spellEnd"/>
      <w:r w:rsidRPr="00810CAF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10CAF">
        <w:rPr>
          <w:rFonts w:ascii="Garamond" w:hAnsi="Garamond"/>
          <w:sz w:val="22"/>
          <w:szCs w:val="22"/>
        </w:rPr>
        <w:t>ekodesignu</w:t>
      </w:r>
      <w:proofErr w:type="spellEnd"/>
      <w:r w:rsidRPr="00810CAF">
        <w:rPr>
          <w:rFonts w:ascii="Garamond" w:hAnsi="Garamond"/>
          <w:sz w:val="22"/>
          <w:szCs w:val="22"/>
        </w:rPr>
        <w:t xml:space="preserve"> výrobků spojených se spotřebou energie) jsou ve vztahu k výše uvedeným výrobkům požadavky na </w:t>
      </w:r>
      <w:proofErr w:type="spellStart"/>
      <w:r w:rsidRPr="00810CAF">
        <w:rPr>
          <w:rFonts w:ascii="Garamond" w:hAnsi="Garamond"/>
          <w:sz w:val="22"/>
          <w:szCs w:val="22"/>
        </w:rPr>
        <w:t>ekodesign</w:t>
      </w:r>
      <w:proofErr w:type="spellEnd"/>
      <w:r w:rsidRPr="00810CAF">
        <w:rPr>
          <w:rFonts w:ascii="Garamond" w:hAnsi="Garamond"/>
          <w:sz w:val="22"/>
          <w:szCs w:val="22"/>
        </w:rPr>
        <w:t xml:space="preserve"> stanoveny pro uvádění na trh v ČR, resp. v EU a není tak namístě požadavky na </w:t>
      </w:r>
      <w:proofErr w:type="spellStart"/>
      <w:r w:rsidRPr="00810CAF">
        <w:rPr>
          <w:rFonts w:ascii="Garamond" w:hAnsi="Garamond"/>
          <w:sz w:val="22"/>
          <w:szCs w:val="22"/>
        </w:rPr>
        <w:t>ekodesign</w:t>
      </w:r>
      <w:proofErr w:type="spellEnd"/>
      <w:r w:rsidRPr="00810CAF">
        <w:rPr>
          <w:rFonts w:ascii="Garamond" w:hAnsi="Garamond"/>
          <w:sz w:val="22"/>
          <w:szCs w:val="22"/>
        </w:rPr>
        <w:t xml:space="preserve"> stanovovat.</w:t>
      </w:r>
    </w:p>
    <w:p w14:paraId="5ACFE6B8" w14:textId="77777777" w:rsidR="00040A9A" w:rsidRPr="00810CAF" w:rsidRDefault="00040A9A" w:rsidP="00040A9A">
      <w:pPr>
        <w:pStyle w:val="Odstavec"/>
        <w:spacing w:after="120"/>
        <w:ind w:left="567" w:hanging="567"/>
        <w:rPr>
          <w:rFonts w:ascii="Garamond" w:hAnsi="Garamond"/>
          <w:sz w:val="22"/>
          <w:szCs w:val="22"/>
        </w:rPr>
      </w:pPr>
      <w:r w:rsidRPr="00810CAF">
        <w:rPr>
          <w:rFonts w:ascii="Garamond" w:hAnsi="Garamond"/>
          <w:sz w:val="22"/>
          <w:szCs w:val="22"/>
        </w:rPr>
        <w:t>13.3</w:t>
      </w:r>
      <w:r w:rsidRPr="00810CAF">
        <w:rPr>
          <w:rFonts w:ascii="Garamond" w:hAnsi="Garamond"/>
          <w:sz w:val="22"/>
          <w:szCs w:val="22"/>
        </w:rPr>
        <w:tab/>
        <w:t xml:space="preserve">Zásady environmentálně odpovědného zadávání zohlednil zadavatel dále při stanovení požadavků na energetickou účinnost pro vybrané druhy výrobků, tj. zadavatel požaduje, aby položky Předmětu Plnění splňovaly požadavky programu </w:t>
      </w:r>
      <w:proofErr w:type="spellStart"/>
      <w:r w:rsidRPr="00810CAF">
        <w:rPr>
          <w:rFonts w:ascii="Garamond" w:hAnsi="Garamond"/>
          <w:sz w:val="22"/>
          <w:szCs w:val="22"/>
        </w:rPr>
        <w:t>Energy</w:t>
      </w:r>
      <w:proofErr w:type="spellEnd"/>
      <w:r w:rsidRPr="00810CAF">
        <w:rPr>
          <w:rFonts w:ascii="Garamond" w:hAnsi="Garamond"/>
          <w:sz w:val="22"/>
          <w:szCs w:val="22"/>
        </w:rPr>
        <w:t xml:space="preserve"> </w:t>
      </w:r>
      <w:proofErr w:type="spellStart"/>
      <w:r w:rsidRPr="00810CAF">
        <w:rPr>
          <w:rFonts w:ascii="Garamond" w:hAnsi="Garamond"/>
          <w:sz w:val="22"/>
          <w:szCs w:val="22"/>
        </w:rPr>
        <w:t>star</w:t>
      </w:r>
      <w:proofErr w:type="spellEnd"/>
      <w:r w:rsidRPr="00810CAF">
        <w:rPr>
          <w:rFonts w:ascii="Garamond" w:hAnsi="Garamond"/>
          <w:sz w:val="22"/>
          <w:szCs w:val="22"/>
        </w:rPr>
        <w:t xml:space="preserve"> (viz https://www.energystar.gov/products) dle dále uvedené verze specifikace </w:t>
      </w:r>
      <w:proofErr w:type="spellStart"/>
      <w:r w:rsidRPr="00810CAF">
        <w:rPr>
          <w:rFonts w:ascii="Garamond" w:hAnsi="Garamond"/>
          <w:sz w:val="22"/>
          <w:szCs w:val="22"/>
        </w:rPr>
        <w:t>Energy</w:t>
      </w:r>
      <w:proofErr w:type="spellEnd"/>
      <w:r w:rsidRPr="00810CAF">
        <w:rPr>
          <w:rFonts w:ascii="Garamond" w:hAnsi="Garamond"/>
          <w:sz w:val="22"/>
          <w:szCs w:val="22"/>
        </w:rPr>
        <w:t xml:space="preserve"> </w:t>
      </w:r>
      <w:proofErr w:type="spellStart"/>
      <w:r w:rsidRPr="00810CAF">
        <w:rPr>
          <w:rFonts w:ascii="Garamond" w:hAnsi="Garamond"/>
          <w:sz w:val="22"/>
          <w:szCs w:val="22"/>
        </w:rPr>
        <w:t>star</w:t>
      </w:r>
      <w:proofErr w:type="spellEnd"/>
      <w:r w:rsidRPr="00810CAF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5169CEA0" w14:textId="47E381DE" w:rsidR="00040A9A" w:rsidRPr="00810CAF" w:rsidRDefault="00040A9A" w:rsidP="00040A9A">
      <w:pPr>
        <w:pStyle w:val="Odstavec"/>
        <w:spacing w:after="120"/>
        <w:ind w:left="567" w:hanging="567"/>
        <w:rPr>
          <w:rFonts w:ascii="Garamond" w:hAnsi="Garamond"/>
          <w:sz w:val="22"/>
          <w:szCs w:val="22"/>
        </w:rPr>
      </w:pPr>
      <w:r w:rsidRPr="00810CAF">
        <w:rPr>
          <w:rFonts w:ascii="Garamond" w:hAnsi="Garamond"/>
          <w:sz w:val="22"/>
          <w:szCs w:val="22"/>
        </w:rPr>
        <w:t>a)</w:t>
      </w:r>
      <w:r w:rsidRPr="00810CAF">
        <w:rPr>
          <w:rFonts w:ascii="Garamond" w:hAnsi="Garamond"/>
          <w:sz w:val="22"/>
          <w:szCs w:val="22"/>
        </w:rPr>
        <w:tab/>
        <w:t xml:space="preserve">tiskárny, kopírky, </w:t>
      </w:r>
      <w:proofErr w:type="spellStart"/>
      <w:r w:rsidRPr="00810CAF">
        <w:rPr>
          <w:rFonts w:ascii="Garamond" w:hAnsi="Garamond"/>
          <w:sz w:val="22"/>
          <w:szCs w:val="22"/>
        </w:rPr>
        <w:t>multifunkce</w:t>
      </w:r>
      <w:proofErr w:type="spellEnd"/>
      <w:r w:rsidRPr="00810CAF">
        <w:rPr>
          <w:rFonts w:ascii="Garamond" w:hAnsi="Garamond"/>
          <w:sz w:val="22"/>
          <w:szCs w:val="22"/>
        </w:rPr>
        <w:t xml:space="preserve"> - </w:t>
      </w:r>
      <w:proofErr w:type="spellStart"/>
      <w:r w:rsidRPr="00810CAF">
        <w:rPr>
          <w:rFonts w:ascii="Garamond" w:hAnsi="Garamond"/>
          <w:sz w:val="22"/>
          <w:szCs w:val="22"/>
        </w:rPr>
        <w:t>Energy</w:t>
      </w:r>
      <w:proofErr w:type="spellEnd"/>
      <w:r w:rsidRPr="00810CAF">
        <w:rPr>
          <w:rFonts w:ascii="Garamond" w:hAnsi="Garamond"/>
          <w:sz w:val="22"/>
          <w:szCs w:val="22"/>
        </w:rPr>
        <w:t xml:space="preserve"> </w:t>
      </w:r>
      <w:proofErr w:type="spellStart"/>
      <w:r w:rsidRPr="00810CAF">
        <w:rPr>
          <w:rFonts w:ascii="Garamond" w:hAnsi="Garamond"/>
          <w:sz w:val="22"/>
          <w:szCs w:val="22"/>
        </w:rPr>
        <w:t>star</w:t>
      </w:r>
      <w:proofErr w:type="spellEnd"/>
      <w:r w:rsidRPr="00810CAF">
        <w:rPr>
          <w:rFonts w:ascii="Garamond" w:hAnsi="Garamond"/>
          <w:sz w:val="22"/>
          <w:szCs w:val="22"/>
        </w:rPr>
        <w:t xml:space="preserve"> ver. 3.0 nebo vyšší</w:t>
      </w:r>
    </w:p>
    <w:p w14:paraId="3F14F08D" w14:textId="35B441D7" w:rsidR="00040A9A" w:rsidRPr="00810CAF" w:rsidRDefault="00040A9A" w:rsidP="00810CAF">
      <w:pPr>
        <w:pStyle w:val="Odstavec"/>
        <w:spacing w:after="120"/>
        <w:ind w:left="567" w:hanging="567"/>
        <w:rPr>
          <w:rFonts w:ascii="Garamond" w:hAnsi="Garamond"/>
          <w:sz w:val="22"/>
          <w:szCs w:val="22"/>
        </w:rPr>
      </w:pPr>
      <w:r w:rsidRPr="00810CAF">
        <w:rPr>
          <w:rFonts w:ascii="Garamond" w:hAnsi="Garamond"/>
          <w:sz w:val="22"/>
          <w:szCs w:val="22"/>
        </w:rPr>
        <w:t>b)</w:t>
      </w:r>
      <w:r w:rsidRPr="00810CAF">
        <w:rPr>
          <w:rFonts w:ascii="Garamond" w:hAnsi="Garamond"/>
          <w:sz w:val="22"/>
          <w:szCs w:val="22"/>
        </w:rPr>
        <w:tab/>
        <w:t xml:space="preserve">skenery – </w:t>
      </w:r>
      <w:proofErr w:type="spellStart"/>
      <w:r w:rsidRPr="00810CAF">
        <w:rPr>
          <w:rFonts w:ascii="Garamond" w:hAnsi="Garamond"/>
          <w:sz w:val="22"/>
          <w:szCs w:val="22"/>
        </w:rPr>
        <w:t>Energy</w:t>
      </w:r>
      <w:proofErr w:type="spellEnd"/>
      <w:r w:rsidRPr="00810CAF">
        <w:rPr>
          <w:rFonts w:ascii="Garamond" w:hAnsi="Garamond"/>
          <w:sz w:val="22"/>
          <w:szCs w:val="22"/>
        </w:rPr>
        <w:t xml:space="preserve"> </w:t>
      </w:r>
      <w:proofErr w:type="spellStart"/>
      <w:r w:rsidRPr="00810CAF">
        <w:rPr>
          <w:rFonts w:ascii="Garamond" w:hAnsi="Garamond"/>
          <w:sz w:val="22"/>
          <w:szCs w:val="22"/>
        </w:rPr>
        <w:t>star</w:t>
      </w:r>
      <w:proofErr w:type="spellEnd"/>
      <w:r w:rsidRPr="00810CAF">
        <w:rPr>
          <w:rFonts w:ascii="Garamond" w:hAnsi="Garamond"/>
          <w:sz w:val="22"/>
          <w:szCs w:val="22"/>
        </w:rPr>
        <w:t xml:space="preserve"> ver 3.0 nebo vyšší.</w:t>
      </w:r>
    </w:p>
    <w:p w14:paraId="61772BEC" w14:textId="6483FAA9" w:rsidR="00040A9A" w:rsidRDefault="00040A9A" w:rsidP="00040A9A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10CAF">
        <w:rPr>
          <w:rFonts w:ascii="Garamond" w:hAnsi="Garamond"/>
          <w:sz w:val="22"/>
          <w:szCs w:val="22"/>
        </w:rPr>
        <w:t>13.</w:t>
      </w:r>
      <w:r w:rsidR="00810CAF" w:rsidRPr="00810CAF">
        <w:rPr>
          <w:rFonts w:ascii="Garamond" w:hAnsi="Garamond"/>
          <w:sz w:val="22"/>
          <w:szCs w:val="22"/>
        </w:rPr>
        <w:t>4</w:t>
      </w:r>
      <w:r w:rsidRPr="00810CAF">
        <w:rPr>
          <w:rFonts w:ascii="Garamond" w:hAnsi="Garamond"/>
          <w:sz w:val="22"/>
          <w:szCs w:val="22"/>
        </w:rPr>
        <w:tab/>
        <w:t xml:space="preserve">Zadavatel si současně vyhrazuje právo požadovat po dodavateli ve smyslu ust. § 46 ZZVZ předložení dokladu či údaje (např. webový odkaz), který osvědčí, že nabízený výrobek splňuje zadavatelem uvedenou podmínku na energetickou účinnost, resp. na minimální verzi </w:t>
      </w:r>
      <w:proofErr w:type="spellStart"/>
      <w:r w:rsidRPr="00810CAF">
        <w:rPr>
          <w:rFonts w:ascii="Garamond" w:hAnsi="Garamond"/>
          <w:sz w:val="22"/>
          <w:szCs w:val="22"/>
        </w:rPr>
        <w:t>Energy</w:t>
      </w:r>
      <w:proofErr w:type="spellEnd"/>
      <w:r w:rsidRPr="00810CAF">
        <w:rPr>
          <w:rFonts w:ascii="Garamond" w:hAnsi="Garamond"/>
          <w:sz w:val="22"/>
          <w:szCs w:val="22"/>
        </w:rPr>
        <w:t xml:space="preserve"> Star.</w:t>
      </w:r>
    </w:p>
    <w:p w14:paraId="584BD0A8" w14:textId="0457AC86" w:rsidR="003A2A0C" w:rsidRPr="000F7BD7" w:rsidRDefault="00040A9A" w:rsidP="00040A9A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13.</w:t>
      </w:r>
      <w:r w:rsidR="00810CAF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185665E" w:rsidR="003B4D43" w:rsidRDefault="00333570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Nejsou stanoveny</w:t>
      </w:r>
      <w:r w:rsidR="003B4D43" w:rsidRPr="003B4D43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C49B9" w14:textId="77777777" w:rsidR="00BB58AA" w:rsidRDefault="00BB58AA" w:rsidP="00795AAC">
      <w:r>
        <w:separator/>
      </w:r>
    </w:p>
  </w:endnote>
  <w:endnote w:type="continuationSeparator" w:id="0">
    <w:p w14:paraId="0A23233A" w14:textId="77777777" w:rsidR="00BB58AA" w:rsidRDefault="00BB58A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A3E31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A3E31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FFBCF" w14:textId="77777777" w:rsidR="00BB58AA" w:rsidRDefault="00BB58AA" w:rsidP="00795AAC">
      <w:r>
        <w:separator/>
      </w:r>
    </w:p>
  </w:footnote>
  <w:footnote w:type="continuationSeparator" w:id="0">
    <w:p w14:paraId="4036980B" w14:textId="77777777" w:rsidR="00BB58AA" w:rsidRDefault="00BB58A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7"/>
  </w:num>
  <w:num w:numId="9">
    <w:abstractNumId w:val="26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5"/>
  </w:num>
  <w:num w:numId="17">
    <w:abstractNumId w:val="16"/>
  </w:num>
  <w:num w:numId="18">
    <w:abstractNumId w:val="33"/>
  </w:num>
  <w:num w:numId="19">
    <w:abstractNumId w:val="30"/>
  </w:num>
  <w:num w:numId="20">
    <w:abstractNumId w:val="28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9"/>
  </w:num>
  <w:num w:numId="27">
    <w:abstractNumId w:val="31"/>
  </w:num>
  <w:num w:numId="28">
    <w:abstractNumId w:val="17"/>
  </w:num>
  <w:num w:numId="29">
    <w:abstractNumId w:val="37"/>
  </w:num>
  <w:num w:numId="30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46CD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0EC8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33570"/>
    <w:rsid w:val="00342F71"/>
    <w:rsid w:val="00356341"/>
    <w:rsid w:val="00357688"/>
    <w:rsid w:val="00360AA2"/>
    <w:rsid w:val="00380881"/>
    <w:rsid w:val="00396BED"/>
    <w:rsid w:val="003A2A0C"/>
    <w:rsid w:val="003A3E3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5460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0E49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0CAF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5F43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0E8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25E4B"/>
    <w:rsid w:val="00B31681"/>
    <w:rsid w:val="00B35FCD"/>
    <w:rsid w:val="00B47B96"/>
    <w:rsid w:val="00B507B9"/>
    <w:rsid w:val="00B75A72"/>
    <w:rsid w:val="00B900E8"/>
    <w:rsid w:val="00B92754"/>
    <w:rsid w:val="00BA2E0E"/>
    <w:rsid w:val="00BB33E6"/>
    <w:rsid w:val="00BB58AA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26B08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22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v/IseQffC1MccPKUOXCGx501AG0=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EZAIh/6QZCOQPSfKekp2k0PHMw0=</DigestValue>
    </Reference>
  </SignedInfo>
  <SignatureValue>IIHsJf9sMavsDb4hIbSUXA2QnkrBGkXfLZ9Bu66mU+gxfg9ikX3zs7mT1GblunnhbDkkTsETn0Gv
gbapJK1cI0p+fDRQqNKq1hrkv+aQi1jzJdFi9/qYdKk5d6WgytVyzsj8ES3UXweJ/P5sfKAH4VgC
FDzbtWfqO0BnqpRDUMfzSXaKNXDVNl5cNnYDvpVK44RFJuLfCe2a574kQG5OkklBCTtwxAoXdO5M
Jt9PVdLHdDCSRkV2UeZSLkVBsnAzlsAxqh/IQCUKXtFyDdBj11U9eEl5tAZgfhWm3qNfjiMKmtnc
dr6lDsCHpcqHahYDhTnmUUljU+39QW64+034eQ==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Y0+vgQLBqrgdnY5mtBHZttMSOvo=</DigestValue>
      </Reference>
      <Reference URI="/word/settings.xml?ContentType=application/vnd.openxmlformats-officedocument.wordprocessingml.settings+xml">
        <DigestMethod Algorithm="http://www.w3.org/2000/09/xmldsig#sha1"/>
        <DigestValue>cN8NjThvCrBGDWHWIViMlIvIuB8=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kSZEvG6UiV7S0mnCE5vxktrTFWE=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j5621y+rirD7deJamDluqEfsqow=</DigestValue>
      </Reference>
      <Reference URI="/word/document.xml?ContentType=application/vnd.openxmlformats-officedocument.wordprocessingml.document.main+xml">
        <DigestMethod Algorithm="http://www.w3.org/2000/09/xmldsig#sha1"/>
        <DigestValue>1j1yQVLIDuzQ8N/fU0oDqhYq6o0=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kweSNSdzZkiuEqJrWJWS9TuknfY=</DigestValue>
      </Reference>
      <Reference URI="/word/endnotes.xml?ContentType=application/vnd.openxmlformats-officedocument.wordprocessingml.endnotes+xml">
        <DigestMethod Algorithm="http://www.w3.org/2000/09/xmldsig#sha1"/>
        <DigestValue>n+zQcnFxxoRTVY9iYnWikaSGgg4=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VtgpK8ZE6VtSADUeNjZ6pMjAMaQ=</DigestValue>
      </Reference>
    </Manifest>
    <SignatureProperties>
      <SignatureProperty Id="idSignatureTime" Target="#idPackageSignature">
        <mdssi:SignatureTime>
          <mdssi:Format>YYYY-MM-DDThh:mm:ssTZD</mdssi:Format>
          <mdssi:Value>2021-01-28T08:47:55Z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2021-01-28T08:47:55Z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BBAA7-BB3B-435A-987A-6AF71C01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1975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13</cp:revision>
  <cp:lastPrinted>2018-08-08T13:48:00Z</cp:lastPrinted>
  <dcterms:created xsi:type="dcterms:W3CDTF">2021-01-21T09:20:00Z</dcterms:created>
  <dcterms:modified xsi:type="dcterms:W3CDTF">2021-01-28T08:47:00Z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