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2D75D1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A624A1" w:rsidRPr="00A624A1">
        <w:rPr>
          <w:rFonts w:ascii="Garamond" w:hAnsi="Garamond"/>
          <w:sz w:val="24"/>
          <w:szCs w:val="24"/>
        </w:rPr>
        <w:t>002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492D786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https://zakazky.zcu.cz/contract_display_4424.html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80F833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C7475" w:rsidRPr="00DC7475">
        <w:rPr>
          <w:rFonts w:ascii="Garamond" w:hAnsi="Garamond" w:cs="Arial"/>
          <w:b/>
          <w:sz w:val="22"/>
          <w:szCs w:val="22"/>
        </w:rPr>
        <w:t>03.02.2021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C7475">
        <w:rPr>
          <w:rFonts w:ascii="Garamond" w:hAnsi="Garamond" w:cs="Arial"/>
          <w:sz w:val="22"/>
          <w:szCs w:val="22"/>
        </w:rPr>
        <w:t>09:00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bookmarkStart w:id="8" w:name="_GoBack"/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bookmarkEnd w:id="8"/>
      <w:r w:rsidRPr="00F54D1D">
        <w:rPr>
          <w:rFonts w:ascii="Garamond" w:hAnsi="Garamond"/>
          <w:color w:val="000000"/>
        </w:rPr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36D118" w14:textId="77777777" w:rsidR="00497FE3" w:rsidRDefault="00497FE3" w:rsidP="00795AAC">
      <w:r>
        <w:separator/>
      </w:r>
    </w:p>
  </w:endnote>
  <w:endnote w:type="continuationSeparator" w:id="0">
    <w:p w14:paraId="0DF9A49F" w14:textId="77777777" w:rsidR="00497FE3" w:rsidRDefault="00497F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2000A275" w:rsidR="00AD69FB" w:rsidRPr="00EB6175" w:rsidRDefault="00F054E9" w:rsidP="002F419F">
    <w:pPr>
      <w:pStyle w:val="Zpat"/>
      <w:spacing w:before="240"/>
      <w:jc w:val="center"/>
      <w:rPr>
        <w:rFonts w:ascii="Garamond" w:hAnsi="Garamond"/>
      </w:rPr>
    </w:pPr>
    <w:r>
      <w:rPr>
        <w:noProof/>
        <w:lang w:eastAsia="cs-CZ"/>
      </w:rPr>
      <w:drawing>
        <wp:inline distT="0" distB="0" distL="0" distR="0" wp14:anchorId="53652244" wp14:editId="5B327F1B">
          <wp:extent cx="5848985" cy="129777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977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4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F1DF6" w14:textId="77777777" w:rsidR="00497FE3" w:rsidRDefault="00497FE3" w:rsidP="00795AAC">
      <w:r>
        <w:separator/>
      </w:r>
    </w:p>
  </w:footnote>
  <w:footnote w:type="continuationSeparator" w:id="0">
    <w:p w14:paraId="0B84B836" w14:textId="77777777" w:rsidR="00497FE3" w:rsidRDefault="00497F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iV6kqGzeTjsiEsaSnrm14wASj6M=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0rg6pMgSgPnHcqek6+ZyCgg9yqM=</DigestValue>
    </Reference>
  </SignedInfo>
  <SignatureValue>U5z3yndCVHt/FH4OR9XnfM7lLXpW363y1U61Oq6ozFAvldxg4O8iugKMMKNLFNUJM88SDPOD32mP
nesNB2dRgNqiT7L3b4MduZgDFPtFT7748oGelUyZ/U5/LHGhRALxyapr+BtZXSl+42/cOy2DrIzT
6Gw/dcy4HaEGBjbMiYx2C3JBvDyLcWTA1zgyej31o+Oq0vIYhnPMmyCvc+qPN3uk/mGV8FwNPVcl
CBzA/SP11fn2j08VNxmwNMky8fqhjn409hQm91H529NKPdPAY7n1R601juAN/Z/I4RwsYkCmIKnp
64WU7hDUyCYHhnGmFkEOaqAMXhOdFguX2oWYOg==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eDQjRDpRfdA4thfVViGswbKhPU8=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media/image2.png?ContentType=image/png">
        <DigestMethod Algorithm="http://www.w3.org/2000/09/xmldsig#sha1"/>
        <DigestValue>nECk2qDtZ1uqJ5yV21TapX+fE3U=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document.xml?ContentType=application/vnd.openxmlformats-officedocument.wordprocessingml.document.main+xml">
        <DigestMethod Algorithm="http://www.w3.org/2000/09/xmldsig#sha1"/>
        <DigestValue>70bfnKlE9Z0mmxN5QTM1W1sfByk=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YdRbofL0ZapsX5EJTbIkFIfiglc=</DigestValue>
      </Reference>
      <Reference URI="/word/footer1.xml?ContentType=application/vnd.openxmlformats-officedocument.wordprocessingml.footer+xml">
        <DigestMethod Algorithm="http://www.w3.org/2000/09/xmldsig#sha1"/>
        <DigestValue>x3+Mlu53i7/cdU8gz8R9HVTAlUM=</DigestValue>
      </Reference>
      <Reference URI="/word/endnotes.xml?ContentType=application/vnd.openxmlformats-officedocument.wordprocessingml.endnotes+xml">
        <DigestMethod Algorithm="http://www.w3.org/2000/09/xmldsig#sha1"/>
        <DigestValue>ART6svc1WSHIkrrjaw41elCNfNI=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2021-01-22T14:14:36Z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2021-01-22T14:14:36Z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43480-AA56-4F73-8AA1-2FCCFF5C5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10</cp:revision>
  <cp:lastPrinted>2018-08-08T13:48:00Z</cp:lastPrinted>
  <dcterms:created xsi:type="dcterms:W3CDTF">2021-01-21T11:32:00Z</dcterms:created>
  <dcterms:modified xsi:type="dcterms:W3CDTF">2021-01-22T14:14:00Z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