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BA22D1">
        <w:rPr>
          <w:rFonts w:ascii="Garamond" w:hAnsi="Garamond"/>
        </w:rPr>
        <w:t>561</w:t>
      </w:r>
      <w:r w:rsidR="00160102">
        <w:rPr>
          <w:rFonts w:ascii="Garamond" w:hAnsi="Garamond"/>
        </w:rPr>
        <w:t xml:space="preserve"> </w:t>
      </w:r>
      <w:permStart w:id="74305775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4305775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13070905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13070905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BA22D1">
        <w:rPr>
          <w:rFonts w:ascii="Garamond" w:hAnsi="Garamond" w:cs="Arial"/>
          <w:b/>
          <w:bCs/>
        </w:rPr>
        <w:t>78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a 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5722C6">
        <w:rPr>
          <w:rFonts w:ascii="Garamond" w:hAnsi="Garamond"/>
        </w:rPr>
        <w:t xml:space="preserve"> a 2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BA22D1">
        <w:rPr>
          <w:rFonts w:ascii="Garamond" w:hAnsi="Garamond"/>
          <w:b/>
        </w:rPr>
        <w:t>30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9742139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9742139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lastRenderedPageBreak/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4279811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4279811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lastRenderedPageBreak/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5722C6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>, či 2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či 2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5722C6" w:rsidRDefault="005722C6" w:rsidP="005722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 xml:space="preserve">Příloha č. </w:t>
      </w:r>
      <w:r>
        <w:rPr>
          <w:rFonts w:ascii="Garamond" w:hAnsi="Garamond"/>
        </w:rPr>
        <w:t>2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5722C6" w:rsidRDefault="005722C6" w:rsidP="005722C6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lastRenderedPageBreak/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lastRenderedPageBreak/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701005569" w:edGrp="everyone"/>
            <w:r>
              <w:rPr>
                <w:rFonts w:ascii="Garamond" w:hAnsi="Garamond"/>
                <w:szCs w:val="20"/>
              </w:rPr>
              <w:lastRenderedPageBreak/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701005569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B9E" w:rsidRDefault="00766B9E" w:rsidP="001B2927">
      <w:pPr>
        <w:spacing w:after="0" w:line="240" w:lineRule="auto"/>
      </w:pPr>
      <w:r>
        <w:separator/>
      </w:r>
    </w:p>
  </w:endnote>
  <w:endnote w:type="continuationSeparator" w:id="0">
    <w:p w:rsidR="00766B9E" w:rsidRDefault="00766B9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8552A4" w:rsidP="005C37FA">
    <w:pPr>
      <w:pStyle w:val="Zpat"/>
      <w:jc w:val="center"/>
    </w:pPr>
    <w:r>
      <w:rPr>
        <w:noProof/>
      </w:rPr>
      <w:drawing>
        <wp:inline distT="0" distB="0" distL="0" distR="0" wp14:anchorId="0C58ACA3" wp14:editId="124B869C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B9E" w:rsidRDefault="00766B9E" w:rsidP="001B2927">
      <w:pPr>
        <w:spacing w:after="0" w:line="240" w:lineRule="auto"/>
      </w:pPr>
      <w:r>
        <w:separator/>
      </w:r>
    </w:p>
  </w:footnote>
  <w:footnote w:type="continuationSeparator" w:id="0">
    <w:p w:rsidR="00766B9E" w:rsidRDefault="00766B9E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KaJLivPmmlfwhz2lonhJ17Wil4g=" w:salt="f3uLkta/t38OizPgrJGhF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27C06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216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567A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472FB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0564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2C6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D7635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0819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6B9E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52A4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37EE5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B594E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22D1"/>
    <w:rsid w:val="00BA30FE"/>
    <w:rsid w:val="00BA592D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571A1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B803E-FBB6-46AA-ADC9-B2F30390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3218</Words>
  <Characters>18989</Characters>
  <Application>Microsoft Office Word</Application>
  <DocSecurity>8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122</cp:revision>
  <cp:lastPrinted>2014-05-16T09:23:00Z</cp:lastPrinted>
  <dcterms:created xsi:type="dcterms:W3CDTF">2019-05-14T14:09:00Z</dcterms:created>
  <dcterms:modified xsi:type="dcterms:W3CDTF">2020-11-11T14:05:00Z</dcterms:modified>
</cp:coreProperties>
</file>