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2472FB">
        <w:rPr>
          <w:rFonts w:ascii="Garamond" w:hAnsi="Garamond"/>
        </w:rPr>
        <w:t>545</w:t>
      </w:r>
      <w:r w:rsidR="00160102">
        <w:rPr>
          <w:rFonts w:ascii="Garamond" w:hAnsi="Garamond"/>
        </w:rPr>
        <w:t xml:space="preserve"> </w:t>
      </w:r>
      <w:permStart w:id="175440933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75440933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51495982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51495982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472FB">
        <w:rPr>
          <w:rFonts w:ascii="Garamond" w:hAnsi="Garamond" w:cs="Arial"/>
          <w:b/>
          <w:bCs/>
        </w:rPr>
        <w:t>75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2472FB">
        <w:rPr>
          <w:rFonts w:ascii="Garamond" w:hAnsi="Garamond"/>
          <w:b/>
        </w:rPr>
        <w:t>30</w:t>
      </w:r>
      <w:bookmarkStart w:id="0" w:name="_GoBack"/>
      <w:bookmarkEnd w:id="0"/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31105411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31105411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1616880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11616880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430272116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430272116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7A" w:rsidRDefault="0011567A" w:rsidP="001B2927">
      <w:pPr>
        <w:spacing w:after="0" w:line="240" w:lineRule="auto"/>
      </w:pPr>
      <w:r>
        <w:separator/>
      </w:r>
    </w:p>
  </w:endnote>
  <w:endnote w:type="continuationSeparator" w:id="0">
    <w:p w:rsidR="0011567A" w:rsidRDefault="0011567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7A" w:rsidRDefault="0011567A" w:rsidP="001B2927">
      <w:pPr>
        <w:spacing w:after="0" w:line="240" w:lineRule="auto"/>
      </w:pPr>
      <w:r>
        <w:separator/>
      </w:r>
    </w:p>
  </w:footnote>
  <w:footnote w:type="continuationSeparator" w:id="0">
    <w:p w:rsidR="0011567A" w:rsidRDefault="0011567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SBikeib2uYKNOTv7AYyLGyE6TQM=" w:salt="kTlFmAohOQVRRVyZIxI49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216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567A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472FB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0564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D7635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37EE5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C86AE-B937-482A-86E1-DF50ECAC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114</cp:revision>
  <cp:lastPrinted>2014-05-16T09:23:00Z</cp:lastPrinted>
  <dcterms:created xsi:type="dcterms:W3CDTF">2019-05-14T14:09:00Z</dcterms:created>
  <dcterms:modified xsi:type="dcterms:W3CDTF">2020-11-09T06:11:00Z</dcterms:modified>
</cp:coreProperties>
</file>