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A37EE5">
        <w:rPr>
          <w:rFonts w:ascii="Garamond" w:hAnsi="Garamond"/>
        </w:rPr>
        <w:t>528</w:t>
      </w:r>
      <w:r w:rsidR="00160102">
        <w:rPr>
          <w:rFonts w:ascii="Garamond" w:hAnsi="Garamond"/>
        </w:rPr>
        <w:t xml:space="preserve"> </w:t>
      </w:r>
      <w:permStart w:id="1923577776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923577776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937312928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937312928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A37EE5">
        <w:rPr>
          <w:rFonts w:ascii="Garamond" w:hAnsi="Garamond" w:cs="Arial"/>
          <w:b/>
          <w:bCs/>
        </w:rPr>
        <w:t>74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479B1" w:rsidRDefault="001479B1" w:rsidP="001A59BF">
      <w:pPr>
        <w:spacing w:after="0"/>
        <w:ind w:left="705"/>
        <w:jc w:val="both"/>
        <w:rPr>
          <w:rFonts w:ascii="Garamond" w:hAnsi="Garamond"/>
        </w:rPr>
      </w:pPr>
    </w:p>
    <w:p w:rsidR="001B46C6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F54450" w:rsidRDefault="00F54450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734F58" w:rsidRPr="00086FFB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A37EE5">
        <w:rPr>
          <w:rFonts w:ascii="Garamond" w:hAnsi="Garamond"/>
          <w:b/>
        </w:rPr>
        <w:t>14</w:t>
      </w:r>
      <w:bookmarkStart w:id="0" w:name="_GoBack"/>
      <w:bookmarkEnd w:id="0"/>
      <w:r w:rsidR="003F6B19">
        <w:rPr>
          <w:rFonts w:ascii="Garamond" w:hAnsi="Garamond"/>
          <w:b/>
        </w:rPr>
        <w:t xml:space="preserve"> </w:t>
      </w:r>
      <w:r w:rsidR="00EE4167">
        <w:rPr>
          <w:rFonts w:ascii="Garamond" w:hAnsi="Garamond"/>
          <w:b/>
        </w:rPr>
        <w:t>dnů</w:t>
      </w:r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327265087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327265087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9C463C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479B1" w:rsidRDefault="001479B1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3F6B19" w:rsidRDefault="003F6B19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942159306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942159306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734F58" w:rsidRDefault="00734F58" w:rsidP="00734F58">
      <w:pPr>
        <w:spacing w:after="0"/>
        <w:ind w:left="705"/>
        <w:jc w:val="both"/>
        <w:rPr>
          <w:rFonts w:ascii="Garamond" w:hAnsi="Garamond" w:cs="Arial"/>
        </w:rPr>
      </w:pPr>
      <w:r w:rsidRPr="006C589B">
        <w:rPr>
          <w:rFonts w:ascii="Garamond" w:hAnsi="Garamond" w:cs="Arial"/>
          <w:b/>
        </w:rPr>
        <w:t>Je-li předmět smlouvy financován z projektových prostředků (tj. v příloze č. 1 této smlouvy je tato informace uvedena) musí daňový doklad (faktura) obsahovat identifikační údaje projektu v takovém rozsahu, v jakém jsou identifikační údaje projektu uvedeny v příloze č. 1 této smlouvy (tj. zpravidla název a číslo projektu).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17171D" w:rsidRPr="0017171D" w:rsidRDefault="00BA11E1" w:rsidP="00F335A1">
      <w:pPr>
        <w:spacing w:after="0"/>
        <w:ind w:left="703" w:hanging="703"/>
        <w:jc w:val="both"/>
        <w:rPr>
          <w:rFonts w:ascii="Garamond" w:hAnsi="Garamond"/>
          <w:b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734F58" w:rsidRDefault="00734F58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>od nahlášení závady Kupujícím Prodávajícímu 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</w:t>
      </w:r>
      <w:r w:rsidR="00B63C56">
        <w:rPr>
          <w:rFonts w:ascii="Garamond" w:hAnsi="Garamond" w:cs="Arial"/>
        </w:rPr>
        <w:lastRenderedPageBreak/>
        <w:t xml:space="preserve">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734F58" w:rsidRPr="00DD6056" w:rsidRDefault="00734F58" w:rsidP="00F335A1">
      <w:pPr>
        <w:spacing w:after="0"/>
        <w:ind w:left="705"/>
        <w:jc w:val="both"/>
        <w:rPr>
          <w:rFonts w:ascii="Garamond" w:hAnsi="Garamond"/>
        </w:rPr>
      </w:pP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734F58" w:rsidRDefault="00734F58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734F58" w:rsidRPr="00DD6056" w:rsidRDefault="00734F58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permStart w:id="339026475" w:edGrp="everyone"/>
            <w:r>
              <w:rPr>
                <w:rFonts w:ascii="Garamond" w:hAnsi="Garamond"/>
                <w:szCs w:val="20"/>
              </w:rPr>
              <w:t>[</w:t>
            </w:r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  <w:permEnd w:id="339026475"/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7216" w:rsidRDefault="00077216" w:rsidP="001B2927">
      <w:pPr>
        <w:spacing w:after="0" w:line="240" w:lineRule="auto"/>
      </w:pPr>
      <w:r>
        <w:separator/>
      </w:r>
    </w:p>
  </w:endnote>
  <w:endnote w:type="continuationSeparator" w:id="0">
    <w:p w:rsidR="00077216" w:rsidRDefault="00077216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492294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7216" w:rsidRDefault="00077216" w:rsidP="001B2927">
      <w:pPr>
        <w:spacing w:after="0" w:line="240" w:lineRule="auto"/>
      </w:pPr>
      <w:r>
        <w:separator/>
      </w:r>
    </w:p>
  </w:footnote>
  <w:footnote w:type="continuationSeparator" w:id="0">
    <w:p w:rsidR="00077216" w:rsidRDefault="00077216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yQJArumdUHfRoGK1Xob1hmrucLg=" w:salt="pXMZixZBPdjzvo+dwOv/N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06C67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E30"/>
    <w:rsid w:val="00060F23"/>
    <w:rsid w:val="000611A7"/>
    <w:rsid w:val="00063588"/>
    <w:rsid w:val="00064A87"/>
    <w:rsid w:val="00070218"/>
    <w:rsid w:val="00073072"/>
    <w:rsid w:val="00073FC2"/>
    <w:rsid w:val="00077216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22E2"/>
    <w:rsid w:val="000D6022"/>
    <w:rsid w:val="000E010A"/>
    <w:rsid w:val="000E027E"/>
    <w:rsid w:val="000E4372"/>
    <w:rsid w:val="000E6D8F"/>
    <w:rsid w:val="000F714C"/>
    <w:rsid w:val="001067EC"/>
    <w:rsid w:val="00111E23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479B1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1CF4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C378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1803"/>
    <w:rsid w:val="002253E1"/>
    <w:rsid w:val="00234287"/>
    <w:rsid w:val="00236D17"/>
    <w:rsid w:val="002373EB"/>
    <w:rsid w:val="00237B5D"/>
    <w:rsid w:val="00240A89"/>
    <w:rsid w:val="00243643"/>
    <w:rsid w:val="0024524A"/>
    <w:rsid w:val="00250966"/>
    <w:rsid w:val="00250C97"/>
    <w:rsid w:val="002514DD"/>
    <w:rsid w:val="002606EB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4781"/>
    <w:rsid w:val="00285BC2"/>
    <w:rsid w:val="00286271"/>
    <w:rsid w:val="0028664A"/>
    <w:rsid w:val="00287340"/>
    <w:rsid w:val="00287A42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1AC2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301B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5FDA"/>
    <w:rsid w:val="003A7B48"/>
    <w:rsid w:val="003B22B7"/>
    <w:rsid w:val="003B28D2"/>
    <w:rsid w:val="003B414A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3F6B19"/>
    <w:rsid w:val="00403767"/>
    <w:rsid w:val="00404F3C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0564"/>
    <w:rsid w:val="004B1D27"/>
    <w:rsid w:val="004B35A2"/>
    <w:rsid w:val="004B46AB"/>
    <w:rsid w:val="004B5334"/>
    <w:rsid w:val="004B609B"/>
    <w:rsid w:val="004B60FA"/>
    <w:rsid w:val="004B784A"/>
    <w:rsid w:val="004B7C75"/>
    <w:rsid w:val="004C0BBC"/>
    <w:rsid w:val="004C5E48"/>
    <w:rsid w:val="004C674B"/>
    <w:rsid w:val="004C6C8C"/>
    <w:rsid w:val="004C6D4A"/>
    <w:rsid w:val="004C74BF"/>
    <w:rsid w:val="004C751A"/>
    <w:rsid w:val="004D23BF"/>
    <w:rsid w:val="004D5C6C"/>
    <w:rsid w:val="004E2BC2"/>
    <w:rsid w:val="004E419F"/>
    <w:rsid w:val="004E456B"/>
    <w:rsid w:val="004E4866"/>
    <w:rsid w:val="004E4EE2"/>
    <w:rsid w:val="004E76C4"/>
    <w:rsid w:val="004F1175"/>
    <w:rsid w:val="004F248A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4E26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5098"/>
    <w:rsid w:val="0063681B"/>
    <w:rsid w:val="00640052"/>
    <w:rsid w:val="00641BE6"/>
    <w:rsid w:val="00646267"/>
    <w:rsid w:val="00646A1C"/>
    <w:rsid w:val="0064755D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97586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D6CB0"/>
    <w:rsid w:val="006D7635"/>
    <w:rsid w:val="006E3C79"/>
    <w:rsid w:val="006E4E8A"/>
    <w:rsid w:val="006E5795"/>
    <w:rsid w:val="006F39A0"/>
    <w:rsid w:val="00703513"/>
    <w:rsid w:val="00704DE7"/>
    <w:rsid w:val="00706928"/>
    <w:rsid w:val="00713A2B"/>
    <w:rsid w:val="00716827"/>
    <w:rsid w:val="0072058D"/>
    <w:rsid w:val="00721D72"/>
    <w:rsid w:val="00724D0F"/>
    <w:rsid w:val="00725A2E"/>
    <w:rsid w:val="00727430"/>
    <w:rsid w:val="00727E8E"/>
    <w:rsid w:val="00733B3A"/>
    <w:rsid w:val="007343C1"/>
    <w:rsid w:val="00734F58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1821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97FD3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B4690"/>
    <w:rsid w:val="007C2C9E"/>
    <w:rsid w:val="007C4BF5"/>
    <w:rsid w:val="007C5EC0"/>
    <w:rsid w:val="007C68EF"/>
    <w:rsid w:val="007D3914"/>
    <w:rsid w:val="007D3DC5"/>
    <w:rsid w:val="007D5AE1"/>
    <w:rsid w:val="007D71FA"/>
    <w:rsid w:val="007D7F54"/>
    <w:rsid w:val="007E4087"/>
    <w:rsid w:val="007E55F9"/>
    <w:rsid w:val="007E6677"/>
    <w:rsid w:val="007E70A2"/>
    <w:rsid w:val="007F08DE"/>
    <w:rsid w:val="007F0A2F"/>
    <w:rsid w:val="007F165F"/>
    <w:rsid w:val="007F2246"/>
    <w:rsid w:val="007F43EA"/>
    <w:rsid w:val="007F540E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17756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0B7"/>
    <w:rsid w:val="008B0E70"/>
    <w:rsid w:val="008B4936"/>
    <w:rsid w:val="008B7241"/>
    <w:rsid w:val="008B7B7D"/>
    <w:rsid w:val="008B7EA3"/>
    <w:rsid w:val="008C3C3A"/>
    <w:rsid w:val="008C4D8F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06BDF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02B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C463C"/>
    <w:rsid w:val="009D1A2B"/>
    <w:rsid w:val="009D3B2D"/>
    <w:rsid w:val="009D518B"/>
    <w:rsid w:val="009D5AE1"/>
    <w:rsid w:val="009D6CD0"/>
    <w:rsid w:val="009D779E"/>
    <w:rsid w:val="009E1202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12FD"/>
    <w:rsid w:val="00A377E4"/>
    <w:rsid w:val="00A37EE5"/>
    <w:rsid w:val="00A462D0"/>
    <w:rsid w:val="00A50C6E"/>
    <w:rsid w:val="00A52507"/>
    <w:rsid w:val="00A53902"/>
    <w:rsid w:val="00A607DC"/>
    <w:rsid w:val="00A619DB"/>
    <w:rsid w:val="00A63589"/>
    <w:rsid w:val="00A639CA"/>
    <w:rsid w:val="00A66185"/>
    <w:rsid w:val="00A6640D"/>
    <w:rsid w:val="00A70DC6"/>
    <w:rsid w:val="00A70EBE"/>
    <w:rsid w:val="00A717B0"/>
    <w:rsid w:val="00A739C5"/>
    <w:rsid w:val="00A745F5"/>
    <w:rsid w:val="00A74EAB"/>
    <w:rsid w:val="00A77B88"/>
    <w:rsid w:val="00A80FD0"/>
    <w:rsid w:val="00A84934"/>
    <w:rsid w:val="00A84966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3752"/>
    <w:rsid w:val="00AE5E63"/>
    <w:rsid w:val="00AF36D9"/>
    <w:rsid w:val="00AF481B"/>
    <w:rsid w:val="00AF7F9B"/>
    <w:rsid w:val="00B04475"/>
    <w:rsid w:val="00B07CD9"/>
    <w:rsid w:val="00B13455"/>
    <w:rsid w:val="00B142B2"/>
    <w:rsid w:val="00B154E9"/>
    <w:rsid w:val="00B177F1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C4E75"/>
    <w:rsid w:val="00BD4A87"/>
    <w:rsid w:val="00BD68CB"/>
    <w:rsid w:val="00BE2BF1"/>
    <w:rsid w:val="00BE3657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1952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57ECF"/>
    <w:rsid w:val="00C601D3"/>
    <w:rsid w:val="00C6577D"/>
    <w:rsid w:val="00C703B6"/>
    <w:rsid w:val="00C70DFF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649D"/>
    <w:rsid w:val="00DB798A"/>
    <w:rsid w:val="00DB7A64"/>
    <w:rsid w:val="00DC0A9D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D7C57"/>
    <w:rsid w:val="00DE5C37"/>
    <w:rsid w:val="00DE6262"/>
    <w:rsid w:val="00DE6E75"/>
    <w:rsid w:val="00DF19A3"/>
    <w:rsid w:val="00DF7EA0"/>
    <w:rsid w:val="00E02CAF"/>
    <w:rsid w:val="00E040C1"/>
    <w:rsid w:val="00E049F0"/>
    <w:rsid w:val="00E05D95"/>
    <w:rsid w:val="00E0698A"/>
    <w:rsid w:val="00E1090A"/>
    <w:rsid w:val="00E11886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041F"/>
    <w:rsid w:val="00E3316E"/>
    <w:rsid w:val="00E416FE"/>
    <w:rsid w:val="00E426E9"/>
    <w:rsid w:val="00E427E7"/>
    <w:rsid w:val="00E44068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3DCD"/>
    <w:rsid w:val="00EB5A85"/>
    <w:rsid w:val="00EB6B48"/>
    <w:rsid w:val="00EC038E"/>
    <w:rsid w:val="00EC1AC1"/>
    <w:rsid w:val="00ED0978"/>
    <w:rsid w:val="00ED367B"/>
    <w:rsid w:val="00ED6F43"/>
    <w:rsid w:val="00EE278D"/>
    <w:rsid w:val="00EE4167"/>
    <w:rsid w:val="00EE7C55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5FDF"/>
    <w:rsid w:val="00F36A1D"/>
    <w:rsid w:val="00F403F8"/>
    <w:rsid w:val="00F4137F"/>
    <w:rsid w:val="00F41CF7"/>
    <w:rsid w:val="00F41D3F"/>
    <w:rsid w:val="00F426ED"/>
    <w:rsid w:val="00F459DF"/>
    <w:rsid w:val="00F4647C"/>
    <w:rsid w:val="00F50880"/>
    <w:rsid w:val="00F52E72"/>
    <w:rsid w:val="00F54450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0B94A-3E38-4C6F-AEFB-D67EA6AA4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9</Pages>
  <Words>3205</Words>
  <Characters>18913</Characters>
  <Application>Microsoft Office Word</Application>
  <DocSecurity>8</DocSecurity>
  <Lines>157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112</cp:revision>
  <cp:lastPrinted>2014-05-16T09:23:00Z</cp:lastPrinted>
  <dcterms:created xsi:type="dcterms:W3CDTF">2019-05-14T14:09:00Z</dcterms:created>
  <dcterms:modified xsi:type="dcterms:W3CDTF">2020-11-03T06:58:00Z</dcterms:modified>
</cp:coreProperties>
</file>