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2B689B">
        <w:rPr>
          <w:rFonts w:ascii="Garamond" w:hAnsi="Garamond"/>
        </w:rPr>
        <w:t>485</w:t>
      </w:r>
      <w:r w:rsidR="00160102">
        <w:rPr>
          <w:rFonts w:ascii="Garamond" w:hAnsi="Garamond"/>
        </w:rPr>
        <w:t xml:space="preserve"> </w:t>
      </w:r>
      <w:permStart w:id="1945049589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4504958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73267950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37326795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B689B">
        <w:rPr>
          <w:rFonts w:ascii="Garamond" w:hAnsi="Garamond" w:cs="Arial"/>
          <w:b/>
          <w:bCs/>
        </w:rPr>
        <w:t>68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Součástí dodávky zboží bude i </w:t>
      </w:r>
      <w:r w:rsidRPr="00221803">
        <w:rPr>
          <w:rFonts w:ascii="Garamond" w:hAnsi="Garamond"/>
          <w:szCs w:val="24"/>
        </w:rPr>
        <w:t>instalace meteostanice na lokalitě ZČU v Plzni (nelze kotvit nic do země), včetně materiálu k instalaci, programování řídící jednotky včetně nastavení měření, aktivace SIM, nastavení datových přenosů, ověření funkce, zaškolení obsluhy (max. 2 osob).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C80D26" w:rsidRDefault="00C80D26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D267D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1583015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1583015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6052AE" w:rsidRDefault="006052AE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0265679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0265679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981023051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981023051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DC5" w:rsidRDefault="00FC4DC5" w:rsidP="001B2927">
      <w:pPr>
        <w:spacing w:after="0" w:line="240" w:lineRule="auto"/>
      </w:pPr>
      <w:r>
        <w:separator/>
      </w:r>
    </w:p>
  </w:endnote>
  <w:endnote w:type="continuationSeparator" w:id="0">
    <w:p w:rsidR="00FC4DC5" w:rsidRDefault="00FC4DC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DC5" w:rsidRDefault="00FC4DC5" w:rsidP="001B2927">
      <w:pPr>
        <w:spacing w:after="0" w:line="240" w:lineRule="auto"/>
      </w:pPr>
      <w:r>
        <w:separator/>
      </w:r>
    </w:p>
  </w:footnote>
  <w:footnote w:type="continuationSeparator" w:id="0">
    <w:p w:rsidR="00FC4DC5" w:rsidRDefault="00FC4DC5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ihJ8nC8cQf/ARgzexu2oIBHZ/bleIyNcE4/UwuxoZjkIkFS/oi0SuZhwBk1KXd/kLV3754mvHBdpHphyg4AuHg==" w:salt="uIRju7y6UxFZFwOPzxDNW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0714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B689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414E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52AE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B40AB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031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2568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267D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0D26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87C53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4DC5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A6EE3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E900E-912D-49A4-B2DF-A1172F22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3244</Words>
  <Characters>19146</Characters>
  <Application>Microsoft Office Word</Application>
  <DocSecurity>8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102</cp:revision>
  <cp:lastPrinted>2014-05-16T09:23:00Z</cp:lastPrinted>
  <dcterms:created xsi:type="dcterms:W3CDTF">2019-05-14T14:09:00Z</dcterms:created>
  <dcterms:modified xsi:type="dcterms:W3CDTF">2020-10-22T08:25:00Z</dcterms:modified>
</cp:coreProperties>
</file>