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1479B1">
        <w:rPr>
          <w:rFonts w:ascii="Garamond" w:hAnsi="Garamond"/>
        </w:rPr>
        <w:t>4</w:t>
      </w:r>
      <w:r w:rsidR="00046650">
        <w:rPr>
          <w:rFonts w:ascii="Garamond" w:hAnsi="Garamond"/>
        </w:rPr>
        <w:t>79</w:t>
      </w:r>
      <w:r w:rsidR="00160102">
        <w:rPr>
          <w:rFonts w:ascii="Garamond" w:hAnsi="Garamond"/>
        </w:rPr>
        <w:t xml:space="preserve"> </w:t>
      </w:r>
      <w:permStart w:id="1486650852" w:edGrp="everyone"/>
      <w:proofErr w:type="gramStart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proofErr w:type="gramEnd"/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486650852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2071862586" w:edGrp="everyone"/>
      <w:r w:rsidR="00C2230C" w:rsidRPr="00DD6056">
        <w:rPr>
          <w:rFonts w:ascii="Garamond" w:hAnsi="Garamond" w:cs="Arial"/>
          <w:b/>
        </w:rPr>
        <w:t>…………………</w:t>
      </w:r>
      <w:proofErr w:type="gramStart"/>
      <w:r w:rsidR="00C2230C" w:rsidRPr="00DD6056">
        <w:rPr>
          <w:rFonts w:ascii="Garamond" w:hAnsi="Garamond" w:cs="Arial"/>
          <w:b/>
        </w:rPr>
        <w:t>…</w:t>
      </w:r>
      <w:r w:rsidR="002D57EA" w:rsidRPr="00DD6056">
        <w:rPr>
          <w:rFonts w:ascii="Garamond" w:hAnsi="Garamond" w:cs="Arial"/>
        </w:rPr>
        <w:t>[</w:t>
      </w:r>
      <w:proofErr w:type="gramEnd"/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</w:t>
      </w:r>
      <w:proofErr w:type="gramStart"/>
      <w:r w:rsidRPr="00DD6056">
        <w:rPr>
          <w:rFonts w:ascii="Garamond" w:hAnsi="Garamond" w:cs="Arial"/>
        </w:rPr>
        <w:t xml:space="preserve">spojení:  </w:t>
      </w:r>
      <w:r w:rsidRPr="00DD6056">
        <w:rPr>
          <w:rFonts w:ascii="Garamond" w:hAnsi="Garamond" w:cs="Arial"/>
        </w:rPr>
        <w:tab/>
      </w:r>
      <w:proofErr w:type="gramEnd"/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</w:t>
      </w:r>
      <w:proofErr w:type="gramStart"/>
      <w:r w:rsidR="00D7000A" w:rsidRPr="00DD6056">
        <w:rPr>
          <w:rFonts w:ascii="Garamond" w:hAnsi="Garamond" w:cs="Arial"/>
          <w:b/>
        </w:rPr>
        <w:t>…</w:t>
      </w:r>
      <w:r w:rsidR="00D7000A" w:rsidRPr="00DD6056">
        <w:rPr>
          <w:rFonts w:ascii="Garamond" w:hAnsi="Garamond" w:cs="Arial"/>
        </w:rPr>
        <w:t>[</w:t>
      </w:r>
      <w:proofErr w:type="gramEnd"/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2071862586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EE7C55">
        <w:rPr>
          <w:rFonts w:ascii="Garamond" w:hAnsi="Garamond" w:cs="Arial"/>
          <w:b/>
          <w:bCs/>
        </w:rPr>
        <w:t>6</w:t>
      </w:r>
      <w:r w:rsidR="00046650">
        <w:rPr>
          <w:rFonts w:ascii="Garamond" w:hAnsi="Garamond" w:cs="Arial"/>
          <w:b/>
          <w:bCs/>
        </w:rPr>
        <w:t>5</w:t>
      </w:r>
      <w:bookmarkStart w:id="0" w:name="_GoBack"/>
      <w:bookmarkEnd w:id="0"/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479B1" w:rsidRDefault="001479B1" w:rsidP="001A59BF">
      <w:pPr>
        <w:spacing w:after="0"/>
        <w:ind w:left="705"/>
        <w:jc w:val="both"/>
        <w:rPr>
          <w:rFonts w:ascii="Garamond" w:hAnsi="Garamond"/>
        </w:rPr>
      </w:pP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734F58" w:rsidRPr="00086FFB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1479B1">
        <w:rPr>
          <w:rFonts w:ascii="Garamond" w:hAnsi="Garamond"/>
          <w:b/>
        </w:rPr>
        <w:t>3</w:t>
      </w:r>
      <w:r w:rsidR="004F248A">
        <w:rPr>
          <w:rFonts w:ascii="Garamond" w:hAnsi="Garamond"/>
          <w:b/>
        </w:rPr>
        <w:t>0</w:t>
      </w:r>
      <w:r w:rsidR="003F6B19">
        <w:rPr>
          <w:rFonts w:ascii="Garamond" w:hAnsi="Garamond"/>
          <w:b/>
        </w:rPr>
        <w:t xml:space="preserve"> </w:t>
      </w:r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423261719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423261719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9C463C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3F6B19" w:rsidRDefault="003F6B19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623028112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proofErr w:type="gramStart"/>
      <w:r w:rsidRPr="00DD6056">
        <w:rPr>
          <w:rFonts w:ascii="Garamond" w:hAnsi="Garamond" w:cs="Arial"/>
        </w:rPr>
        <w:t>],-</w:t>
      </w:r>
      <w:proofErr w:type="gramEnd"/>
      <w:r w:rsidRPr="00DD6056">
        <w:rPr>
          <w:rFonts w:ascii="Garamond" w:hAnsi="Garamond" w:cs="Arial"/>
        </w:rPr>
        <w:t xml:space="preserve">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623028112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734F58" w:rsidRDefault="00734F58" w:rsidP="00734F58">
      <w:pPr>
        <w:spacing w:after="0"/>
        <w:ind w:left="705"/>
        <w:jc w:val="both"/>
        <w:rPr>
          <w:rFonts w:ascii="Garamond" w:hAnsi="Garamond" w:cs="Arial"/>
        </w:rPr>
      </w:pPr>
      <w:r w:rsidRPr="006C589B">
        <w:rPr>
          <w:rFonts w:ascii="Garamond" w:hAnsi="Garamond" w:cs="Arial"/>
          <w:b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734F58" w:rsidRDefault="00734F58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</w:t>
      </w:r>
      <w:r w:rsidR="00B63C56">
        <w:rPr>
          <w:rFonts w:ascii="Garamond" w:hAnsi="Garamond" w:cs="Arial"/>
        </w:rPr>
        <w:lastRenderedPageBreak/>
        <w:t xml:space="preserve">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734F58" w:rsidRPr="00DD6056" w:rsidRDefault="00734F58" w:rsidP="00F335A1">
      <w:pPr>
        <w:spacing w:after="0"/>
        <w:ind w:left="705"/>
        <w:jc w:val="both"/>
        <w:rPr>
          <w:rFonts w:ascii="Garamond" w:hAnsi="Garamond"/>
        </w:rPr>
      </w:pP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lastRenderedPageBreak/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734F58" w:rsidRDefault="00734F58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954166000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954166000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9"/>
      <w:footerReference w:type="default" r:id="rId10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28D4" w:rsidRDefault="002328D4" w:rsidP="001B2927">
      <w:pPr>
        <w:spacing w:after="0" w:line="240" w:lineRule="auto"/>
      </w:pPr>
      <w:r>
        <w:separator/>
      </w:r>
    </w:p>
  </w:endnote>
  <w:endnote w:type="continuationSeparator" w:id="0">
    <w:p w:rsidR="002328D4" w:rsidRDefault="002328D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28D4" w:rsidRDefault="002328D4" w:rsidP="001B2927">
      <w:pPr>
        <w:spacing w:after="0" w:line="240" w:lineRule="auto"/>
      </w:pPr>
      <w:r>
        <w:separator/>
      </w:r>
    </w:p>
  </w:footnote>
  <w:footnote w:type="continuationSeparator" w:id="0">
    <w:p w:rsidR="002328D4" w:rsidRDefault="002328D4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Pg7Ohe7CAeW7/HMPYkUcJ6xrVLhasAjrng0TL+YfXX9Jh/Kj8JZMUZNY1uwjZlHW0u7iIOfG0Ct8pGD9/8xvfg==" w:salt="cGxrXhwOWq5adJY3ew5jK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21F"/>
    <w:rsid w:val="00006C67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46650"/>
    <w:rsid w:val="00050FB1"/>
    <w:rsid w:val="00052242"/>
    <w:rsid w:val="00052A41"/>
    <w:rsid w:val="00060E30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22E2"/>
    <w:rsid w:val="000D6022"/>
    <w:rsid w:val="000E010A"/>
    <w:rsid w:val="000E027E"/>
    <w:rsid w:val="000E4372"/>
    <w:rsid w:val="000E6D8F"/>
    <w:rsid w:val="000F714C"/>
    <w:rsid w:val="001067EC"/>
    <w:rsid w:val="00111E23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479B1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1CF4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C378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1803"/>
    <w:rsid w:val="002253E1"/>
    <w:rsid w:val="002328D4"/>
    <w:rsid w:val="00234287"/>
    <w:rsid w:val="00236D17"/>
    <w:rsid w:val="002373EB"/>
    <w:rsid w:val="00237B5D"/>
    <w:rsid w:val="00240A89"/>
    <w:rsid w:val="00243643"/>
    <w:rsid w:val="0024524A"/>
    <w:rsid w:val="00250966"/>
    <w:rsid w:val="002514DD"/>
    <w:rsid w:val="002606EB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4781"/>
    <w:rsid w:val="00285BC2"/>
    <w:rsid w:val="00286271"/>
    <w:rsid w:val="0028664A"/>
    <w:rsid w:val="00287340"/>
    <w:rsid w:val="00287A42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301B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5FDA"/>
    <w:rsid w:val="003A7B48"/>
    <w:rsid w:val="003B22B7"/>
    <w:rsid w:val="003B28D2"/>
    <w:rsid w:val="003B414A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3F6B19"/>
    <w:rsid w:val="00403767"/>
    <w:rsid w:val="00404F3C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84A"/>
    <w:rsid w:val="004B7C75"/>
    <w:rsid w:val="004C0BBC"/>
    <w:rsid w:val="004C5E48"/>
    <w:rsid w:val="004C674B"/>
    <w:rsid w:val="004C6C8C"/>
    <w:rsid w:val="004C6D4A"/>
    <w:rsid w:val="004C74BF"/>
    <w:rsid w:val="004C751A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48A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4E26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4755D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97586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D6CB0"/>
    <w:rsid w:val="006E3C79"/>
    <w:rsid w:val="006E4E8A"/>
    <w:rsid w:val="006E5795"/>
    <w:rsid w:val="006F39A0"/>
    <w:rsid w:val="00703513"/>
    <w:rsid w:val="00704DE7"/>
    <w:rsid w:val="00706928"/>
    <w:rsid w:val="00713A2B"/>
    <w:rsid w:val="00716827"/>
    <w:rsid w:val="0072058D"/>
    <w:rsid w:val="00721D72"/>
    <w:rsid w:val="00724D0F"/>
    <w:rsid w:val="00725A2E"/>
    <w:rsid w:val="00727430"/>
    <w:rsid w:val="00727E8E"/>
    <w:rsid w:val="00733B3A"/>
    <w:rsid w:val="007343C1"/>
    <w:rsid w:val="00734F58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1821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97FD3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2C9E"/>
    <w:rsid w:val="007C4BF5"/>
    <w:rsid w:val="007C5EC0"/>
    <w:rsid w:val="007C68EF"/>
    <w:rsid w:val="007D3914"/>
    <w:rsid w:val="007D3DC5"/>
    <w:rsid w:val="007D5AE1"/>
    <w:rsid w:val="007D71FA"/>
    <w:rsid w:val="007D7F54"/>
    <w:rsid w:val="007E4087"/>
    <w:rsid w:val="007E55F9"/>
    <w:rsid w:val="007E6677"/>
    <w:rsid w:val="007E70A2"/>
    <w:rsid w:val="007F08DE"/>
    <w:rsid w:val="007F0A2F"/>
    <w:rsid w:val="007F165F"/>
    <w:rsid w:val="007F2246"/>
    <w:rsid w:val="007F43EA"/>
    <w:rsid w:val="007F540E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17756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C4D8F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02B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18B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19DB"/>
    <w:rsid w:val="00A63589"/>
    <w:rsid w:val="00A639CA"/>
    <w:rsid w:val="00A66185"/>
    <w:rsid w:val="00A6640D"/>
    <w:rsid w:val="00A70DC6"/>
    <w:rsid w:val="00A70EBE"/>
    <w:rsid w:val="00A717B0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3752"/>
    <w:rsid w:val="00AE5E63"/>
    <w:rsid w:val="00AF36D9"/>
    <w:rsid w:val="00AF481B"/>
    <w:rsid w:val="00AF7F9B"/>
    <w:rsid w:val="00B04475"/>
    <w:rsid w:val="00B07CD9"/>
    <w:rsid w:val="00B13455"/>
    <w:rsid w:val="00B142B2"/>
    <w:rsid w:val="00B154E9"/>
    <w:rsid w:val="00B177F1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3657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57ECF"/>
    <w:rsid w:val="00C601D3"/>
    <w:rsid w:val="00C6577D"/>
    <w:rsid w:val="00C703B6"/>
    <w:rsid w:val="00C70DFF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0A9D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D7C57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090A"/>
    <w:rsid w:val="00E11886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068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3DCD"/>
    <w:rsid w:val="00EB5A85"/>
    <w:rsid w:val="00EB6B48"/>
    <w:rsid w:val="00EC038E"/>
    <w:rsid w:val="00EC1AC1"/>
    <w:rsid w:val="00ED0978"/>
    <w:rsid w:val="00ED367B"/>
    <w:rsid w:val="00ED6F43"/>
    <w:rsid w:val="00EE278D"/>
    <w:rsid w:val="00EE4167"/>
    <w:rsid w:val="00EE7C55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5FDF"/>
    <w:rsid w:val="00F36A1D"/>
    <w:rsid w:val="00F403F8"/>
    <w:rsid w:val="00F4137F"/>
    <w:rsid w:val="00F41CF7"/>
    <w:rsid w:val="00F41D3F"/>
    <w:rsid w:val="00F426ED"/>
    <w:rsid w:val="00F459DF"/>
    <w:rsid w:val="00F4647C"/>
    <w:rsid w:val="00F50880"/>
    <w:rsid w:val="00F52E72"/>
    <w:rsid w:val="00F54450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B2318E"/>
  <w15:docId w15:val="{BA3B0BB3-A3E4-4B26-BD87-9278D7969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539A7-8F88-48B2-B50A-BE8691BEB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3205</Words>
  <Characters>18913</Characters>
  <Application>Microsoft Office Word</Application>
  <DocSecurity>8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107</cp:revision>
  <cp:lastPrinted>2014-05-16T09:23:00Z</cp:lastPrinted>
  <dcterms:created xsi:type="dcterms:W3CDTF">2019-05-14T14:09:00Z</dcterms:created>
  <dcterms:modified xsi:type="dcterms:W3CDTF">2020-10-20T12:51:00Z</dcterms:modified>
</cp:coreProperties>
</file>