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1479B1">
        <w:rPr>
          <w:rFonts w:ascii="Garamond" w:hAnsi="Garamond"/>
        </w:rPr>
        <w:t>4</w:t>
      </w:r>
      <w:r w:rsidR="00C70DFF">
        <w:rPr>
          <w:rFonts w:ascii="Garamond" w:hAnsi="Garamond"/>
        </w:rPr>
        <w:t>6</w:t>
      </w:r>
      <w:r w:rsidR="00250C97">
        <w:rPr>
          <w:rFonts w:ascii="Garamond" w:hAnsi="Garamond"/>
        </w:rPr>
        <w:t>3</w:t>
      </w:r>
      <w:r w:rsidR="00160102">
        <w:rPr>
          <w:rFonts w:ascii="Garamond" w:hAnsi="Garamond"/>
        </w:rPr>
        <w:t xml:space="preserve"> </w:t>
      </w:r>
      <w:permStart w:id="1074294759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07429475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596258155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596258155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EE7C55">
        <w:rPr>
          <w:rFonts w:ascii="Garamond" w:hAnsi="Garamond" w:cs="Arial"/>
          <w:b/>
          <w:bCs/>
        </w:rPr>
        <w:t>6</w:t>
      </w:r>
      <w:r w:rsidR="00250C97">
        <w:rPr>
          <w:rFonts w:ascii="Garamond" w:hAnsi="Garamond" w:cs="Arial"/>
          <w:b/>
          <w:bCs/>
        </w:rPr>
        <w:t>7</w:t>
      </w:r>
      <w:bookmarkStart w:id="0" w:name="_GoBack"/>
      <w:bookmarkEnd w:id="0"/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479B1" w:rsidRDefault="001479B1" w:rsidP="001A59BF">
      <w:pPr>
        <w:spacing w:after="0"/>
        <w:ind w:left="705"/>
        <w:jc w:val="both"/>
        <w:rPr>
          <w:rFonts w:ascii="Garamond" w:hAnsi="Garamond"/>
        </w:rPr>
      </w:pP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1479B1">
        <w:rPr>
          <w:rFonts w:ascii="Garamond" w:hAnsi="Garamond"/>
          <w:b/>
        </w:rPr>
        <w:t>3</w:t>
      </w:r>
      <w:r w:rsidR="004F248A">
        <w:rPr>
          <w:rFonts w:ascii="Garamond" w:hAnsi="Garamond"/>
          <w:b/>
        </w:rPr>
        <w:t>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960895842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960895842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04927321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204927321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331765618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331765618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098" w:rsidRDefault="00635098" w:rsidP="001B2927">
      <w:pPr>
        <w:spacing w:after="0" w:line="240" w:lineRule="auto"/>
      </w:pPr>
      <w:r>
        <w:separator/>
      </w:r>
    </w:p>
  </w:endnote>
  <w:endnote w:type="continuationSeparator" w:id="0">
    <w:p w:rsidR="00635098" w:rsidRDefault="00635098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098" w:rsidRDefault="00635098" w:rsidP="001B2927">
      <w:pPr>
        <w:spacing w:after="0" w:line="240" w:lineRule="auto"/>
      </w:pPr>
      <w:r>
        <w:separator/>
      </w:r>
    </w:p>
  </w:footnote>
  <w:footnote w:type="continuationSeparator" w:id="0">
    <w:p w:rsidR="00635098" w:rsidRDefault="00635098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784WYbdcBGaE6UMhS/QsLgb9c5Ld7NNlX987zl/rY66bjUgTESYuIwKS1fr4jISt4G1TDZUMMfp6cAZne4jJqg==" w:salt="gHgB8ntszf2V+HbI4V+YJ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1E23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479B1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50966"/>
    <w:rsid w:val="00250C97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4F3C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84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5098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17756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02B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57ECF"/>
    <w:rsid w:val="00C601D3"/>
    <w:rsid w:val="00C6577D"/>
    <w:rsid w:val="00C703B6"/>
    <w:rsid w:val="00C70DFF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E7C55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CF7"/>
    <w:rsid w:val="00F41D3F"/>
    <w:rsid w:val="00F426ED"/>
    <w:rsid w:val="00F459DF"/>
    <w:rsid w:val="00F4647C"/>
    <w:rsid w:val="00F50880"/>
    <w:rsid w:val="00F52E72"/>
    <w:rsid w:val="00F54450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FDA42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CC49B-C323-4232-A8F1-6B72506C2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3205</Words>
  <Characters>18913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107</cp:revision>
  <cp:lastPrinted>2014-05-16T09:23:00Z</cp:lastPrinted>
  <dcterms:created xsi:type="dcterms:W3CDTF">2019-05-14T14:09:00Z</dcterms:created>
  <dcterms:modified xsi:type="dcterms:W3CDTF">2020-10-20T10:41:00Z</dcterms:modified>
</cp:coreProperties>
</file>