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C70DFF">
        <w:rPr>
          <w:rFonts w:ascii="Garamond" w:hAnsi="Garamond"/>
        </w:rPr>
        <w:t>61</w:t>
      </w:r>
      <w:r w:rsidR="00160102">
        <w:rPr>
          <w:rFonts w:ascii="Garamond" w:hAnsi="Garamond"/>
        </w:rPr>
        <w:t xml:space="preserve"> </w:t>
      </w:r>
      <w:permStart w:id="864309277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6430927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35142804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83514280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</w:t>
      </w:r>
      <w:r w:rsidR="00C70DFF">
        <w:rPr>
          <w:rFonts w:ascii="Garamond" w:hAnsi="Garamond" w:cs="Arial"/>
          <w:b/>
          <w:bCs/>
        </w:rPr>
        <w:t>4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2563266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2563266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609959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609959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5684483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85684483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02B" w:rsidRDefault="0093702B" w:rsidP="001B2927">
      <w:pPr>
        <w:spacing w:after="0" w:line="240" w:lineRule="auto"/>
      </w:pPr>
      <w:r>
        <w:separator/>
      </w:r>
    </w:p>
  </w:endnote>
  <w:endnote w:type="continuationSeparator" w:id="0">
    <w:p w:rsidR="0093702B" w:rsidRDefault="0093702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02B" w:rsidRDefault="0093702B" w:rsidP="001B2927">
      <w:pPr>
        <w:spacing w:after="0" w:line="240" w:lineRule="auto"/>
      </w:pPr>
      <w:r>
        <w:separator/>
      </w:r>
    </w:p>
  </w:footnote>
  <w:footnote w:type="continuationSeparator" w:id="0">
    <w:p w:rsidR="0093702B" w:rsidRDefault="0093702B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GGnzmHWisJTtRjouOPOPdS/QNzH7tN7bMWHCEPxT51SJUYopr9te8iZACbTmBznBDwrLBrW3kgzBYT9Jn8P8A==" w:salt="KZcFljh/Pipyv2zMXJXPB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C5928D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FDC7-F2C3-4B33-83BE-62A8F4E7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105</cp:revision>
  <cp:lastPrinted>2014-05-16T09:23:00Z</cp:lastPrinted>
  <dcterms:created xsi:type="dcterms:W3CDTF">2019-05-14T14:09:00Z</dcterms:created>
  <dcterms:modified xsi:type="dcterms:W3CDTF">2020-10-20T10:31:00Z</dcterms:modified>
</cp:coreProperties>
</file>