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1479B1">
        <w:rPr>
          <w:rFonts w:ascii="Garamond" w:hAnsi="Garamond"/>
        </w:rPr>
        <w:t>4</w:t>
      </w:r>
      <w:r w:rsidR="00EE7C55">
        <w:rPr>
          <w:rFonts w:ascii="Garamond" w:hAnsi="Garamond"/>
        </w:rPr>
        <w:t>2</w:t>
      </w:r>
      <w:r w:rsidR="006A62A4">
        <w:rPr>
          <w:rFonts w:ascii="Garamond" w:hAnsi="Garamond"/>
        </w:rPr>
        <w:t>2</w:t>
      </w:r>
      <w:r w:rsidR="00160102">
        <w:rPr>
          <w:rFonts w:ascii="Garamond" w:hAnsi="Garamond"/>
        </w:rPr>
        <w:t xml:space="preserve"> </w:t>
      </w:r>
      <w:permStart w:id="406089895" w:edGrp="everyone"/>
      <w:proofErr w:type="gramStart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proofErr w:type="gramEnd"/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406089895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  <w:bookmarkStart w:id="0" w:name="_GoBack"/>
      <w:bookmarkEnd w:id="0"/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338379547" w:edGrp="everyone"/>
      <w:r w:rsidR="00C2230C" w:rsidRPr="00DD6056">
        <w:rPr>
          <w:rFonts w:ascii="Garamond" w:hAnsi="Garamond" w:cs="Arial"/>
          <w:b/>
        </w:rPr>
        <w:t>…………………</w:t>
      </w:r>
      <w:proofErr w:type="gramStart"/>
      <w:r w:rsidR="00C2230C" w:rsidRPr="00DD6056">
        <w:rPr>
          <w:rFonts w:ascii="Garamond" w:hAnsi="Garamond" w:cs="Arial"/>
          <w:b/>
        </w:rPr>
        <w:t>…</w:t>
      </w:r>
      <w:r w:rsidR="002D57EA" w:rsidRPr="00DD6056">
        <w:rPr>
          <w:rFonts w:ascii="Garamond" w:hAnsi="Garamond" w:cs="Arial"/>
        </w:rPr>
        <w:t>[</w:t>
      </w:r>
      <w:proofErr w:type="gramEnd"/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</w:t>
      </w:r>
      <w:proofErr w:type="gramStart"/>
      <w:r w:rsidRPr="00DD6056">
        <w:rPr>
          <w:rFonts w:ascii="Garamond" w:hAnsi="Garamond" w:cs="Arial"/>
        </w:rPr>
        <w:t xml:space="preserve">spojení:  </w:t>
      </w:r>
      <w:r w:rsidRPr="00DD6056">
        <w:rPr>
          <w:rFonts w:ascii="Garamond" w:hAnsi="Garamond" w:cs="Arial"/>
        </w:rPr>
        <w:tab/>
      </w:r>
      <w:proofErr w:type="gramEnd"/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</w:t>
      </w:r>
      <w:proofErr w:type="gramStart"/>
      <w:r w:rsidR="00D7000A" w:rsidRPr="00DD6056">
        <w:rPr>
          <w:rFonts w:ascii="Garamond" w:hAnsi="Garamond" w:cs="Arial"/>
          <w:b/>
        </w:rPr>
        <w:t>…</w:t>
      </w:r>
      <w:r w:rsidR="00D7000A" w:rsidRPr="00DD6056">
        <w:rPr>
          <w:rFonts w:ascii="Garamond" w:hAnsi="Garamond" w:cs="Arial"/>
        </w:rPr>
        <w:t>[</w:t>
      </w:r>
      <w:proofErr w:type="gramEnd"/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338379547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proofErr w:type="gramStart"/>
      <w:r w:rsidR="003B4958" w:rsidRPr="003B4958">
        <w:rPr>
          <w:rFonts w:ascii="Garamond" w:hAnsi="Garamond" w:cs="Arial"/>
          <w:b/>
          <w:bCs/>
        </w:rPr>
        <w:t>0</w:t>
      </w:r>
      <w:r w:rsidR="00EE7C55">
        <w:rPr>
          <w:rFonts w:ascii="Garamond" w:hAnsi="Garamond" w:cs="Arial"/>
          <w:b/>
          <w:bCs/>
        </w:rPr>
        <w:t>6</w:t>
      </w:r>
      <w:r w:rsidR="006A62A4">
        <w:rPr>
          <w:rFonts w:ascii="Garamond" w:hAnsi="Garamond" w:cs="Arial"/>
          <w:b/>
          <w:bCs/>
        </w:rPr>
        <w:t>0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proofErr w:type="gramEnd"/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479B1" w:rsidRDefault="001479B1" w:rsidP="001A59BF">
      <w:pPr>
        <w:spacing w:after="0"/>
        <w:ind w:left="705"/>
        <w:jc w:val="both"/>
        <w:rPr>
          <w:rFonts w:ascii="Garamond" w:hAnsi="Garamond"/>
        </w:rPr>
      </w:pP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734F58" w:rsidRPr="00086FFB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1479B1">
        <w:rPr>
          <w:rFonts w:ascii="Garamond" w:hAnsi="Garamond"/>
          <w:b/>
        </w:rPr>
        <w:t>3</w:t>
      </w:r>
      <w:r w:rsidR="004F248A">
        <w:rPr>
          <w:rFonts w:ascii="Garamond" w:hAnsi="Garamond"/>
          <w:b/>
        </w:rPr>
        <w:t>0</w:t>
      </w:r>
      <w:r w:rsidR="003F6B19">
        <w:rPr>
          <w:rFonts w:ascii="Garamond" w:hAnsi="Garamond"/>
          <w:b/>
        </w:rPr>
        <w:t xml:space="preserve">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595747700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595747700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9C463C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3F6B19" w:rsidRDefault="003F6B19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591554087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proofErr w:type="gramStart"/>
      <w:r w:rsidRPr="00DD6056">
        <w:rPr>
          <w:rFonts w:ascii="Garamond" w:hAnsi="Garamond" w:cs="Arial"/>
        </w:rPr>
        <w:t>],-</w:t>
      </w:r>
      <w:proofErr w:type="gramEnd"/>
      <w:r w:rsidRPr="00DD6056">
        <w:rPr>
          <w:rFonts w:ascii="Garamond" w:hAnsi="Garamond" w:cs="Arial"/>
        </w:rPr>
        <w:t xml:space="preserve">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591554087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734F58" w:rsidRDefault="00734F58" w:rsidP="00734F58">
      <w:pPr>
        <w:spacing w:after="0"/>
        <w:ind w:left="705"/>
        <w:jc w:val="both"/>
        <w:rPr>
          <w:rFonts w:ascii="Garamond" w:hAnsi="Garamond" w:cs="Arial"/>
        </w:rPr>
      </w:pPr>
      <w:r w:rsidRPr="006C589B">
        <w:rPr>
          <w:rFonts w:ascii="Garamond" w:hAnsi="Garamond" w:cs="Arial"/>
          <w:b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734F58" w:rsidRDefault="00734F58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</w:t>
      </w:r>
      <w:r w:rsidR="00B63C56">
        <w:rPr>
          <w:rFonts w:ascii="Garamond" w:hAnsi="Garamond" w:cs="Arial"/>
        </w:rPr>
        <w:lastRenderedPageBreak/>
        <w:t xml:space="preserve">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734F58" w:rsidRPr="00DD6056" w:rsidRDefault="00734F58" w:rsidP="00F335A1">
      <w:pPr>
        <w:spacing w:after="0"/>
        <w:ind w:left="705"/>
        <w:jc w:val="both"/>
        <w:rPr>
          <w:rFonts w:ascii="Garamond" w:hAnsi="Garamond"/>
        </w:rPr>
      </w:pP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734F58" w:rsidRDefault="00734F58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93283847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193283847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9"/>
      <w:footerReference w:type="default" r:id="rId10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043B" w:rsidRDefault="0006043B" w:rsidP="001B2927">
      <w:pPr>
        <w:spacing w:after="0" w:line="240" w:lineRule="auto"/>
      </w:pPr>
      <w:r>
        <w:separator/>
      </w:r>
    </w:p>
  </w:endnote>
  <w:endnote w:type="continuationSeparator" w:id="0">
    <w:p w:rsidR="0006043B" w:rsidRDefault="0006043B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043B" w:rsidRDefault="0006043B" w:rsidP="001B2927">
      <w:pPr>
        <w:spacing w:after="0" w:line="240" w:lineRule="auto"/>
      </w:pPr>
      <w:r>
        <w:separator/>
      </w:r>
    </w:p>
  </w:footnote>
  <w:footnote w:type="continuationSeparator" w:id="0">
    <w:p w:rsidR="0006043B" w:rsidRDefault="0006043B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hC/VLEn5XKxsbwvZyXpCp2WbC/UNDLAjbJg8zxOXvPsPw0QPUjoBrYEEW3fACRxK987Z1I5wuMRwkeP/CcXMfw==" w:salt="5yDwfn+mM4ncIjaM+JWbw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21F"/>
    <w:rsid w:val="00006C67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43B"/>
    <w:rsid w:val="00060E30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22E2"/>
    <w:rsid w:val="000D6022"/>
    <w:rsid w:val="000E010A"/>
    <w:rsid w:val="000E027E"/>
    <w:rsid w:val="000E4372"/>
    <w:rsid w:val="000E6D8F"/>
    <w:rsid w:val="000F714C"/>
    <w:rsid w:val="001067EC"/>
    <w:rsid w:val="00111E23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479B1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1CF4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1803"/>
    <w:rsid w:val="002253E1"/>
    <w:rsid w:val="00234287"/>
    <w:rsid w:val="00236D17"/>
    <w:rsid w:val="002373EB"/>
    <w:rsid w:val="00237B5D"/>
    <w:rsid w:val="00240A89"/>
    <w:rsid w:val="00243643"/>
    <w:rsid w:val="0024524A"/>
    <w:rsid w:val="00250966"/>
    <w:rsid w:val="002514DD"/>
    <w:rsid w:val="002606EB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4781"/>
    <w:rsid w:val="00285BC2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301B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5FDA"/>
    <w:rsid w:val="003A7B48"/>
    <w:rsid w:val="003B22B7"/>
    <w:rsid w:val="003B28D2"/>
    <w:rsid w:val="003B414A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3F6B19"/>
    <w:rsid w:val="00403767"/>
    <w:rsid w:val="00404F3C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C751A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48A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4E26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4755D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62A4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D6CB0"/>
    <w:rsid w:val="006E3C79"/>
    <w:rsid w:val="006E4E8A"/>
    <w:rsid w:val="006E5795"/>
    <w:rsid w:val="006F39A0"/>
    <w:rsid w:val="00703513"/>
    <w:rsid w:val="00704DE7"/>
    <w:rsid w:val="00706928"/>
    <w:rsid w:val="00713A2B"/>
    <w:rsid w:val="00716827"/>
    <w:rsid w:val="0072058D"/>
    <w:rsid w:val="00721D72"/>
    <w:rsid w:val="00724D0F"/>
    <w:rsid w:val="00725A2E"/>
    <w:rsid w:val="00727430"/>
    <w:rsid w:val="00727E8E"/>
    <w:rsid w:val="00733B3A"/>
    <w:rsid w:val="007343C1"/>
    <w:rsid w:val="00734F58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1821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97FD3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2C9E"/>
    <w:rsid w:val="007C4BF5"/>
    <w:rsid w:val="007C5EC0"/>
    <w:rsid w:val="007C68EF"/>
    <w:rsid w:val="007D3914"/>
    <w:rsid w:val="007D3DC5"/>
    <w:rsid w:val="007D5AE1"/>
    <w:rsid w:val="007D71FA"/>
    <w:rsid w:val="007D7F54"/>
    <w:rsid w:val="007E4087"/>
    <w:rsid w:val="007E55F9"/>
    <w:rsid w:val="007E6677"/>
    <w:rsid w:val="007E70A2"/>
    <w:rsid w:val="007F08DE"/>
    <w:rsid w:val="007F0A2F"/>
    <w:rsid w:val="007F165F"/>
    <w:rsid w:val="007F2246"/>
    <w:rsid w:val="007F43EA"/>
    <w:rsid w:val="007F540E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17756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19DB"/>
    <w:rsid w:val="00A63589"/>
    <w:rsid w:val="00A639CA"/>
    <w:rsid w:val="00A66185"/>
    <w:rsid w:val="00A6640D"/>
    <w:rsid w:val="00A70DC6"/>
    <w:rsid w:val="00A70EBE"/>
    <w:rsid w:val="00A717B0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3752"/>
    <w:rsid w:val="00AE5E63"/>
    <w:rsid w:val="00AF36D9"/>
    <w:rsid w:val="00AF481B"/>
    <w:rsid w:val="00AF7F9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3657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0A9D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D7C57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090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068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3DCD"/>
    <w:rsid w:val="00EB5A85"/>
    <w:rsid w:val="00EB6B48"/>
    <w:rsid w:val="00EC038E"/>
    <w:rsid w:val="00EC1AC1"/>
    <w:rsid w:val="00ED0978"/>
    <w:rsid w:val="00ED367B"/>
    <w:rsid w:val="00ED6F43"/>
    <w:rsid w:val="00EE278D"/>
    <w:rsid w:val="00EE4167"/>
    <w:rsid w:val="00EE7C55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5FDF"/>
    <w:rsid w:val="00F36A1D"/>
    <w:rsid w:val="00F403F8"/>
    <w:rsid w:val="00F4137F"/>
    <w:rsid w:val="00F41CF7"/>
    <w:rsid w:val="00F41D3F"/>
    <w:rsid w:val="00F426ED"/>
    <w:rsid w:val="00F459DF"/>
    <w:rsid w:val="00F4647C"/>
    <w:rsid w:val="00F50880"/>
    <w:rsid w:val="00F52E72"/>
    <w:rsid w:val="00F54450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5C1E62"/>
  <w15:docId w15:val="{BA3B0BB3-A3E4-4B26-BD87-9278D796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59650-4FBB-4D3E-8775-F24FDB26B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3205</Words>
  <Characters>18913</Characters>
  <Application>Microsoft Office Word</Application>
  <DocSecurity>8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103</cp:revision>
  <cp:lastPrinted>2014-05-16T09:23:00Z</cp:lastPrinted>
  <dcterms:created xsi:type="dcterms:W3CDTF">2019-05-14T14:09:00Z</dcterms:created>
  <dcterms:modified xsi:type="dcterms:W3CDTF">2020-10-13T12:13:00Z</dcterms:modified>
</cp:coreProperties>
</file>