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1479B1">
        <w:rPr>
          <w:rFonts w:ascii="Garamond" w:hAnsi="Garamond"/>
        </w:rPr>
        <w:t>4</w:t>
      </w:r>
      <w:r w:rsidR="00C57ECF">
        <w:rPr>
          <w:rFonts w:ascii="Garamond" w:hAnsi="Garamond"/>
        </w:rPr>
        <w:t>42</w:t>
      </w:r>
      <w:r w:rsidR="00160102">
        <w:rPr>
          <w:rFonts w:ascii="Garamond" w:hAnsi="Garamond"/>
        </w:rPr>
        <w:t xml:space="preserve"> </w:t>
      </w:r>
      <w:permStart w:id="1925194893" w:edGrp="everyone"/>
      <w:proofErr w:type="gramStart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proofErr w:type="gramEnd"/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925194893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259068088" w:edGrp="everyone"/>
      <w:r w:rsidR="00C2230C" w:rsidRPr="00DD6056">
        <w:rPr>
          <w:rFonts w:ascii="Garamond" w:hAnsi="Garamond" w:cs="Arial"/>
          <w:b/>
        </w:rPr>
        <w:t>…………………</w:t>
      </w:r>
      <w:proofErr w:type="gramStart"/>
      <w:r w:rsidR="00C2230C" w:rsidRPr="00DD6056">
        <w:rPr>
          <w:rFonts w:ascii="Garamond" w:hAnsi="Garamond" w:cs="Arial"/>
          <w:b/>
        </w:rPr>
        <w:t>…</w:t>
      </w:r>
      <w:r w:rsidR="002D57EA" w:rsidRPr="00DD6056">
        <w:rPr>
          <w:rFonts w:ascii="Garamond" w:hAnsi="Garamond" w:cs="Arial"/>
        </w:rPr>
        <w:t>[</w:t>
      </w:r>
      <w:proofErr w:type="gramEnd"/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</w:t>
      </w:r>
      <w:proofErr w:type="gramStart"/>
      <w:r w:rsidR="00D7000A" w:rsidRPr="00DD6056">
        <w:rPr>
          <w:rFonts w:ascii="Garamond" w:hAnsi="Garamond" w:cs="Arial"/>
          <w:b/>
        </w:rPr>
        <w:t>…</w:t>
      </w:r>
      <w:r w:rsidR="00D7000A" w:rsidRPr="00DD6056">
        <w:rPr>
          <w:rFonts w:ascii="Garamond" w:hAnsi="Garamond" w:cs="Arial"/>
        </w:rPr>
        <w:t>[</w:t>
      </w:r>
      <w:proofErr w:type="gramEnd"/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259068088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EE7C55">
        <w:rPr>
          <w:rFonts w:ascii="Garamond" w:hAnsi="Garamond" w:cs="Arial"/>
          <w:b/>
          <w:bCs/>
        </w:rPr>
        <w:t>6</w:t>
      </w:r>
      <w:r w:rsidR="00C57ECF">
        <w:rPr>
          <w:rFonts w:ascii="Garamond" w:hAnsi="Garamond" w:cs="Arial"/>
          <w:b/>
          <w:bCs/>
        </w:rPr>
        <w:t>3</w:t>
      </w:r>
      <w:bookmarkStart w:id="0" w:name="_GoBack"/>
      <w:bookmarkEnd w:id="0"/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479B1" w:rsidRDefault="001479B1" w:rsidP="001A59BF">
      <w:pPr>
        <w:spacing w:after="0"/>
        <w:ind w:left="705"/>
        <w:jc w:val="both"/>
        <w:rPr>
          <w:rFonts w:ascii="Garamond" w:hAnsi="Garamond"/>
        </w:rPr>
      </w:pP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734F58" w:rsidRPr="00086FFB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1479B1">
        <w:rPr>
          <w:rFonts w:ascii="Garamond" w:hAnsi="Garamond"/>
          <w:b/>
        </w:rPr>
        <w:t>3</w:t>
      </w:r>
      <w:r w:rsidR="004F248A">
        <w:rPr>
          <w:rFonts w:ascii="Garamond" w:hAnsi="Garamond"/>
          <w:b/>
        </w:rPr>
        <w:t>0</w:t>
      </w:r>
      <w:r w:rsidR="003F6B19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970662611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970662611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C463C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440353182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proofErr w:type="gramStart"/>
      <w:r w:rsidRPr="00DD6056">
        <w:rPr>
          <w:rFonts w:ascii="Garamond" w:hAnsi="Garamond" w:cs="Arial"/>
        </w:rPr>
        <w:t>],-</w:t>
      </w:r>
      <w:proofErr w:type="gramEnd"/>
      <w:r w:rsidRPr="00DD6056">
        <w:rPr>
          <w:rFonts w:ascii="Garamond" w:hAnsi="Garamond" w:cs="Arial"/>
        </w:rPr>
        <w:t xml:space="preserve">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440353182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734F58" w:rsidRDefault="00734F58" w:rsidP="00734F58">
      <w:pPr>
        <w:spacing w:after="0"/>
        <w:ind w:left="705"/>
        <w:jc w:val="both"/>
        <w:rPr>
          <w:rFonts w:ascii="Garamond" w:hAnsi="Garamond" w:cs="Arial"/>
        </w:rPr>
      </w:pPr>
      <w:r w:rsidRPr="006C589B">
        <w:rPr>
          <w:rFonts w:ascii="Garamond" w:hAnsi="Garamond" w:cs="Arial"/>
          <w:b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734F58" w:rsidRDefault="00734F58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734F58" w:rsidRPr="00DD6056" w:rsidRDefault="00734F58" w:rsidP="00F335A1">
      <w:pPr>
        <w:spacing w:after="0"/>
        <w:ind w:left="705"/>
        <w:jc w:val="both"/>
        <w:rPr>
          <w:rFonts w:ascii="Garamond" w:hAnsi="Garamond"/>
        </w:rPr>
      </w:pP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734F58" w:rsidRDefault="00734F58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819471993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819471993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784A" w:rsidRDefault="004B784A" w:rsidP="001B2927">
      <w:pPr>
        <w:spacing w:after="0" w:line="240" w:lineRule="auto"/>
      </w:pPr>
      <w:r>
        <w:separator/>
      </w:r>
    </w:p>
  </w:endnote>
  <w:endnote w:type="continuationSeparator" w:id="0">
    <w:p w:rsidR="004B784A" w:rsidRDefault="004B784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784A" w:rsidRDefault="004B784A" w:rsidP="001B2927">
      <w:pPr>
        <w:spacing w:after="0" w:line="240" w:lineRule="auto"/>
      </w:pPr>
      <w:r>
        <w:separator/>
      </w:r>
    </w:p>
  </w:footnote>
  <w:footnote w:type="continuationSeparator" w:id="0">
    <w:p w:rsidR="004B784A" w:rsidRDefault="004B784A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GEZe8V5Zj4t/rGLbOabMsSJNbIhMLGkLRzBa5lk0utqe1Jd0eMnnH+AnaU67BBOcV+TbC1z3zxs77GJ6Mv+G/Q==" w:salt="ni7Emet0EacwoWSczsKYW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06C67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E30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22E2"/>
    <w:rsid w:val="000D6022"/>
    <w:rsid w:val="000E010A"/>
    <w:rsid w:val="000E027E"/>
    <w:rsid w:val="000E4372"/>
    <w:rsid w:val="000E6D8F"/>
    <w:rsid w:val="000F714C"/>
    <w:rsid w:val="001067EC"/>
    <w:rsid w:val="00111E23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479B1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1CF4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1803"/>
    <w:rsid w:val="002253E1"/>
    <w:rsid w:val="00234287"/>
    <w:rsid w:val="00236D17"/>
    <w:rsid w:val="002373EB"/>
    <w:rsid w:val="00237B5D"/>
    <w:rsid w:val="00240A89"/>
    <w:rsid w:val="00243643"/>
    <w:rsid w:val="0024524A"/>
    <w:rsid w:val="00250966"/>
    <w:rsid w:val="002514DD"/>
    <w:rsid w:val="002606EB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5BC2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5FDA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3F6B19"/>
    <w:rsid w:val="00403767"/>
    <w:rsid w:val="00404F3C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84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48A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4E26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4F58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1821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97FD3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2C9E"/>
    <w:rsid w:val="007C4BF5"/>
    <w:rsid w:val="007C5EC0"/>
    <w:rsid w:val="007C68EF"/>
    <w:rsid w:val="007D3914"/>
    <w:rsid w:val="007D3DC5"/>
    <w:rsid w:val="007D5AE1"/>
    <w:rsid w:val="007D71FA"/>
    <w:rsid w:val="007D7F54"/>
    <w:rsid w:val="007E4087"/>
    <w:rsid w:val="007E55F9"/>
    <w:rsid w:val="007E6677"/>
    <w:rsid w:val="007E70A2"/>
    <w:rsid w:val="007F08DE"/>
    <w:rsid w:val="007F0A2F"/>
    <w:rsid w:val="007F165F"/>
    <w:rsid w:val="007F2246"/>
    <w:rsid w:val="007F43EA"/>
    <w:rsid w:val="007F540E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17756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17B0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AF7F9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3657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57ECF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0A9D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3DCD"/>
    <w:rsid w:val="00EB5A85"/>
    <w:rsid w:val="00EB6B48"/>
    <w:rsid w:val="00EC038E"/>
    <w:rsid w:val="00EC1AC1"/>
    <w:rsid w:val="00ED0978"/>
    <w:rsid w:val="00ED367B"/>
    <w:rsid w:val="00ED6F43"/>
    <w:rsid w:val="00EE278D"/>
    <w:rsid w:val="00EE4167"/>
    <w:rsid w:val="00EE7C55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CF7"/>
    <w:rsid w:val="00F41D3F"/>
    <w:rsid w:val="00F426ED"/>
    <w:rsid w:val="00F459DF"/>
    <w:rsid w:val="00F4647C"/>
    <w:rsid w:val="00F50880"/>
    <w:rsid w:val="00F52E72"/>
    <w:rsid w:val="00F54450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A97DCD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3C7A6-5CC8-4FB8-8669-631D6CD33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3205</Words>
  <Characters>18913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103</cp:revision>
  <cp:lastPrinted>2014-05-16T09:23:00Z</cp:lastPrinted>
  <dcterms:created xsi:type="dcterms:W3CDTF">2019-05-14T14:09:00Z</dcterms:created>
  <dcterms:modified xsi:type="dcterms:W3CDTF">2020-10-13T12:02:00Z</dcterms:modified>
</cp:coreProperties>
</file>