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1479B1">
        <w:rPr>
          <w:rFonts w:ascii="Garamond" w:hAnsi="Garamond"/>
        </w:rPr>
        <w:t>4</w:t>
      </w:r>
      <w:r w:rsidR="00EE7C55">
        <w:rPr>
          <w:rFonts w:ascii="Garamond" w:hAnsi="Garamond"/>
        </w:rPr>
        <w:t>20</w:t>
      </w:r>
      <w:r w:rsidR="00160102">
        <w:rPr>
          <w:rFonts w:ascii="Garamond" w:hAnsi="Garamond"/>
        </w:rPr>
        <w:t xml:space="preserve"> </w:t>
      </w:r>
      <w:permStart w:id="164843385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6484338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383981329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38398132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EE7C55">
        <w:rPr>
          <w:rFonts w:ascii="Garamond" w:hAnsi="Garamond" w:cs="Arial"/>
          <w:b/>
          <w:bCs/>
        </w:rPr>
        <w:t>61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479B1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3760820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3760820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148194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0148194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536360283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536360283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756" w:rsidRDefault="00817756" w:rsidP="001B2927">
      <w:pPr>
        <w:spacing w:after="0" w:line="240" w:lineRule="auto"/>
      </w:pPr>
      <w:r>
        <w:separator/>
      </w:r>
    </w:p>
  </w:endnote>
  <w:endnote w:type="continuationSeparator" w:id="0">
    <w:p w:rsidR="00817756" w:rsidRDefault="0081775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756" w:rsidRDefault="00817756" w:rsidP="001B2927">
      <w:pPr>
        <w:spacing w:after="0" w:line="240" w:lineRule="auto"/>
      </w:pPr>
      <w:r>
        <w:separator/>
      </w:r>
    </w:p>
  </w:footnote>
  <w:footnote w:type="continuationSeparator" w:id="0">
    <w:p w:rsidR="00817756" w:rsidRDefault="00817756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  <w:bookmarkStart w:id="0" w:name="_GoBack"/>
      <w:bookmarkEnd w:id="0"/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7ajt+z18aFhHXTd+898I2ZuAXZfdBm4cO/tdvp8da/PkJ6qutZeMrAVEO94VidI5ajxNHHt9RCW1aL1CvfVxQ==" w:salt="kn7adtefDdDXWrpzKepia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5566C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B8EB2-44BB-44E5-A23F-2AAF512F1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101</cp:revision>
  <cp:lastPrinted>2014-05-16T09:23:00Z</cp:lastPrinted>
  <dcterms:created xsi:type="dcterms:W3CDTF">2019-05-14T14:09:00Z</dcterms:created>
  <dcterms:modified xsi:type="dcterms:W3CDTF">2020-10-05T12:56:00Z</dcterms:modified>
</cp:coreProperties>
</file>