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1479B1">
        <w:rPr>
          <w:rFonts w:ascii="Garamond" w:hAnsi="Garamond"/>
        </w:rPr>
        <w:t>417</w:t>
      </w:r>
      <w:r w:rsidR="00160102">
        <w:rPr>
          <w:rFonts w:ascii="Garamond" w:hAnsi="Garamond"/>
        </w:rPr>
        <w:t xml:space="preserve"> </w:t>
      </w:r>
      <w:permStart w:id="823472889" w:edGrp="everyone"/>
      <w:proofErr w:type="gramStart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proofErr w:type="gramEnd"/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82347288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976187103" w:edGrp="everyone"/>
      <w:r w:rsidR="00C2230C" w:rsidRPr="00DD6056">
        <w:rPr>
          <w:rFonts w:ascii="Garamond" w:hAnsi="Garamond" w:cs="Arial"/>
          <w:b/>
        </w:rPr>
        <w:t>…………………</w:t>
      </w:r>
      <w:proofErr w:type="gramStart"/>
      <w:r w:rsidR="00C2230C" w:rsidRPr="00DD6056">
        <w:rPr>
          <w:rFonts w:ascii="Garamond" w:hAnsi="Garamond" w:cs="Arial"/>
          <w:b/>
        </w:rPr>
        <w:t>…</w:t>
      </w:r>
      <w:r w:rsidR="002D57EA" w:rsidRPr="00DD6056">
        <w:rPr>
          <w:rFonts w:ascii="Garamond" w:hAnsi="Garamond" w:cs="Arial"/>
        </w:rPr>
        <w:t>[</w:t>
      </w:r>
      <w:proofErr w:type="gramEnd"/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</w:t>
      </w:r>
      <w:proofErr w:type="gramStart"/>
      <w:r w:rsidR="00CC4585" w:rsidRPr="00DD6056">
        <w:rPr>
          <w:rFonts w:ascii="Garamond" w:hAnsi="Garamond" w:cs="Arial"/>
          <w:b/>
        </w:rPr>
        <w:t>…</w:t>
      </w:r>
      <w:r w:rsidR="00CC4585" w:rsidRPr="00DD6056">
        <w:rPr>
          <w:rFonts w:ascii="Garamond" w:hAnsi="Garamond" w:cs="Arial"/>
        </w:rPr>
        <w:t>[</w:t>
      </w:r>
      <w:proofErr w:type="gramEnd"/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</w:t>
      </w:r>
      <w:proofErr w:type="gramStart"/>
      <w:r w:rsidRPr="00DD6056">
        <w:rPr>
          <w:rFonts w:ascii="Garamond" w:hAnsi="Garamond" w:cs="Arial"/>
        </w:rPr>
        <w:t xml:space="preserve">spojení:  </w:t>
      </w:r>
      <w:r w:rsidRPr="00DD6056">
        <w:rPr>
          <w:rFonts w:ascii="Garamond" w:hAnsi="Garamond" w:cs="Arial"/>
        </w:rPr>
        <w:tab/>
      </w:r>
      <w:proofErr w:type="gramEnd"/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</w:t>
      </w:r>
      <w:proofErr w:type="gramStart"/>
      <w:r w:rsidR="00D7000A" w:rsidRPr="00DD6056">
        <w:rPr>
          <w:rFonts w:ascii="Garamond" w:hAnsi="Garamond" w:cs="Arial"/>
          <w:b/>
        </w:rPr>
        <w:t>…</w:t>
      </w:r>
      <w:r w:rsidR="00D7000A" w:rsidRPr="00DD6056">
        <w:rPr>
          <w:rFonts w:ascii="Garamond" w:hAnsi="Garamond" w:cs="Arial"/>
        </w:rPr>
        <w:t>[</w:t>
      </w:r>
      <w:proofErr w:type="gramEnd"/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97618710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797FD3">
        <w:rPr>
          <w:rFonts w:ascii="Garamond" w:hAnsi="Garamond" w:cs="Arial"/>
          <w:b/>
          <w:bCs/>
        </w:rPr>
        <w:t>5</w:t>
      </w:r>
      <w:r w:rsidR="001479B1">
        <w:rPr>
          <w:rFonts w:ascii="Garamond" w:hAnsi="Garamond" w:cs="Arial"/>
          <w:b/>
          <w:bCs/>
        </w:rPr>
        <w:t>8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221803" w:rsidRDefault="00221803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3239D7" w:rsidRDefault="003239D7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3239D7" w:rsidRDefault="003239D7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3239D7" w:rsidRDefault="003239D7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1479B1">
        <w:rPr>
          <w:rFonts w:ascii="Garamond" w:hAnsi="Garamond"/>
          <w:b/>
        </w:rPr>
        <w:t>3</w:t>
      </w:r>
      <w:r w:rsidR="004F248A">
        <w:rPr>
          <w:rFonts w:ascii="Garamond" w:hAnsi="Garamond"/>
          <w:b/>
        </w:rPr>
        <w:t>0</w:t>
      </w:r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886920301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886920301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72729359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proofErr w:type="gramStart"/>
      <w:r w:rsidRPr="00DD6056">
        <w:rPr>
          <w:rFonts w:ascii="Garamond" w:hAnsi="Garamond" w:cs="Arial"/>
        </w:rPr>
        <w:t>],-</w:t>
      </w:r>
      <w:proofErr w:type="gramEnd"/>
      <w:r w:rsidRPr="00DD6056">
        <w:rPr>
          <w:rFonts w:ascii="Garamond" w:hAnsi="Garamond" w:cs="Arial"/>
        </w:rPr>
        <w:t xml:space="preserve">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72729359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  <w:bookmarkStart w:id="0" w:name="_GoBack"/>
      <w:bookmarkEnd w:id="0"/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1730571790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1730571790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9"/>
      <w:footerReference w:type="default" r:id="rId10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D3D" w:rsidRDefault="009C7D3D" w:rsidP="001B2927">
      <w:pPr>
        <w:spacing w:after="0" w:line="240" w:lineRule="auto"/>
      </w:pPr>
      <w:r>
        <w:separator/>
      </w:r>
    </w:p>
  </w:endnote>
  <w:endnote w:type="continuationSeparator" w:id="0">
    <w:p w:rsidR="009C7D3D" w:rsidRDefault="009C7D3D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D3D" w:rsidRDefault="009C7D3D" w:rsidP="001B2927">
      <w:pPr>
        <w:spacing w:after="0" w:line="240" w:lineRule="auto"/>
      </w:pPr>
      <w:r>
        <w:separator/>
      </w:r>
    </w:p>
  </w:footnote>
  <w:footnote w:type="continuationSeparator" w:id="0">
    <w:p w:rsidR="009C7D3D" w:rsidRDefault="009C7D3D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1rsb+ewd29Z01zrUaEt/12+RapnvSoBCEf70Z1at4z/8R5FLhx4nr+zUDKtm/XCoR7PKXRY8cmgNKDYE2kLrg==" w:salt="aT294TXp/xs8YqOqmUtsX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1903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9D7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C7D3D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D3F"/>
    <w:rsid w:val="00F426ED"/>
    <w:rsid w:val="00F459DF"/>
    <w:rsid w:val="00F4647C"/>
    <w:rsid w:val="00F50880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81F6B"/>
  <w15:docId w15:val="{BA3B0BB3-A3E4-4B26-BD87-9278D7969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BFCDB-1095-4172-A0C1-B1A7E21BC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100</cp:revision>
  <cp:lastPrinted>2014-05-16T09:23:00Z</cp:lastPrinted>
  <dcterms:created xsi:type="dcterms:W3CDTF">2019-05-14T14:09:00Z</dcterms:created>
  <dcterms:modified xsi:type="dcterms:W3CDTF">2020-10-05T11:41:00Z</dcterms:modified>
</cp:coreProperties>
</file>