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4F58">
        <w:rPr>
          <w:rFonts w:ascii="Garamond" w:hAnsi="Garamond"/>
        </w:rPr>
        <w:t>3</w:t>
      </w:r>
      <w:r w:rsidR="00797FD3">
        <w:rPr>
          <w:rFonts w:ascii="Garamond" w:hAnsi="Garamond"/>
        </w:rPr>
        <w:t>65</w:t>
      </w:r>
      <w:r w:rsidR="00160102">
        <w:rPr>
          <w:rFonts w:ascii="Garamond" w:hAnsi="Garamond"/>
        </w:rPr>
        <w:t xml:space="preserve"> </w:t>
      </w:r>
      <w:permStart w:id="1653242593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65324259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848175086" w:edGrp="everyone"/>
      <w:r w:rsidR="00AE21DB">
        <w:t>TESTOVACÍ TECHNIKA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AE21DB">
        <w:t>Československé armády 923, 29001 Poděbrady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E21DB">
        <w:t>Ing. Bohumilem Kvapilem,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E21DB">
        <w:t>26129507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AE21DB">
        <w:t>CZ26129507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AE21DB" w:rsidRPr="00AE21DB">
        <w:t>Československá obchodní banka, a. s.</w:t>
      </w:r>
    </w:p>
    <w:p w:rsidR="00AE21DB" w:rsidRDefault="00D21250" w:rsidP="0049662A">
      <w:pPr>
        <w:ind w:left="709"/>
        <w:jc w:val="both"/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E21DB" w:rsidRPr="00AE21DB">
        <w:t>161890649/0300</w:t>
      </w:r>
    </w:p>
    <w:p w:rsidR="00D21250" w:rsidRPr="0049662A" w:rsidRDefault="0049662A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AE21DB">
        <w:t>Městským soudem v Praze</w:t>
      </w:r>
      <w:r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AE21DB">
        <w:t>C</w:t>
      </w:r>
      <w:r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AE21DB">
        <w:t>72744</w:t>
      </w:r>
    </w:p>
    <w:permEnd w:id="84817508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97FD3">
        <w:rPr>
          <w:rFonts w:ascii="Garamond" w:hAnsi="Garamond" w:cs="Arial"/>
          <w:b/>
          <w:bCs/>
        </w:rPr>
        <w:t>50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734F58" w:rsidRDefault="00734F58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F248A">
        <w:rPr>
          <w:rFonts w:ascii="Garamond" w:hAnsi="Garamond"/>
          <w:b/>
        </w:rPr>
        <w:t>30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76074672" w:edGrp="everyone"/>
      <w:r w:rsidR="00AE21DB">
        <w:t>Ing. Jan Pfoff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</w:t>
      </w:r>
      <w:r w:rsidR="00AE21DB">
        <w:t>j.pfoff@teste.cz</w:t>
      </w:r>
      <w:r w:rsidR="004C5E48" w:rsidRPr="00DD6056">
        <w:rPr>
          <w:rFonts w:ascii="Garamond" w:hAnsi="Garamond" w:cs="Arial"/>
        </w:rPr>
        <w:t xml:space="preserve">, telefon </w:t>
      </w:r>
      <w:r w:rsidR="00AE21DB">
        <w:t>732 614 713</w:t>
      </w:r>
      <w:r w:rsidR="0047715D" w:rsidRPr="00DD6056">
        <w:rPr>
          <w:rFonts w:ascii="Garamond" w:hAnsi="Garamond" w:cs="Arial"/>
          <w:i/>
        </w:rPr>
        <w:t>.</w:t>
      </w:r>
    </w:p>
    <w:permEnd w:id="57607467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AE21DB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04575988" w:edGrp="everyone"/>
      <w:r>
        <w:t>26.418</w:t>
      </w:r>
      <w:r w:rsidR="00080F29" w:rsidRPr="00DD6056">
        <w:rPr>
          <w:rFonts w:ascii="Garamond" w:hAnsi="Garamond" w:cs="Arial"/>
        </w:rPr>
        <w:t xml:space="preserve">,- Kč bez DPH (slovy: </w:t>
      </w:r>
      <w:r>
        <w:t>dvacetšesttisícčtyřistaosmnáct</w:t>
      </w:r>
      <w:bookmarkStart w:id="0" w:name="_GoBack"/>
      <w:bookmarkEnd w:id="0"/>
      <w:r w:rsidR="00080F29" w:rsidRPr="00DD6056">
        <w:rPr>
          <w:rFonts w:ascii="Garamond" w:hAnsi="Garamond" w:cs="Arial"/>
        </w:rPr>
        <w:t xml:space="preserve"> korun českých</w:t>
      </w:r>
      <w:r w:rsidR="00DA5B83" w:rsidRPr="00DD6056">
        <w:rPr>
          <w:rFonts w:ascii="Garamond" w:hAnsi="Garamond" w:cs="Arial"/>
        </w:rPr>
        <w:t>);</w:t>
      </w:r>
      <w:r w:rsidR="00080F29" w:rsidRPr="00DD6056">
        <w:rPr>
          <w:rFonts w:ascii="Garamond" w:hAnsi="Garamond" w:cs="Arial"/>
        </w:rPr>
        <w:t xml:space="preserve"> </w:t>
      </w:r>
    </w:p>
    <w:permEnd w:id="200457598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956580985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956580985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FDA" w:rsidRDefault="003A5FDA" w:rsidP="001B2927">
      <w:pPr>
        <w:spacing w:after="0" w:line="240" w:lineRule="auto"/>
      </w:pPr>
      <w:r>
        <w:separator/>
      </w:r>
    </w:p>
  </w:endnote>
  <w:endnote w:type="continuationSeparator" w:id="0">
    <w:p w:rsidR="003A5FDA" w:rsidRDefault="003A5F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FDA" w:rsidRDefault="003A5FDA" w:rsidP="001B2927">
      <w:pPr>
        <w:spacing w:after="0" w:line="240" w:lineRule="auto"/>
      </w:pPr>
      <w:r>
        <w:separator/>
      </w:r>
    </w:p>
  </w:footnote>
  <w:footnote w:type="continuationSeparator" w:id="0">
    <w:p w:rsidR="003A5FDA" w:rsidRDefault="003A5FD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UpsLB7LK0C7w6Bxc+Ifw5CfWh27gGuWdm6TgvQJusSTdInKNdrnA/FEklPD702vaPE/HpjLwQ0301YckaNh4g==" w:salt="ppVzMX7u35lTqqHaOMpwV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0966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21DB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TwIrTe+fxen57OecCjwpWEQFLR0=</DigestValue>
    </Reference>
    <Reference URI="#idOfficeObject" Type="http://www.w3.org/2000/09/xmldsig#Object">
      <DigestMethod Algorithm="http://www.w3.org/2000/09/xmldsig#sha1"/>
      <DigestValue>Nxr9iCqDGvlmOe4FTQlcN5M0Z78=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swqa/chKjGim0izpgvGt4GltejU=</DigestValue>
    </Reference>
  </SignedInfo>
  <SignatureValue>LNeth1+FTmtPO7qKTAxca4FVfO8ZWRlAuBpFXpdQ3ZxxQqjfA9EAu/xDK048I2EUpBG8Tiw2K/iN
ItR+YUlUrPj50X+qbTKIFkFSut2jwzQi4QmqXPqoupDD3piVg44oG/sBlplOQfrbsm6tSA+sr0TR
easPngFyhwn+unqbDfnkz4dkTN/0/NnJ8kHL66YCo2J3PXtItaTAe6dM1RYFT38DbfK0kK2wB85y
W4rNkn5PXp0fgoBEl5rPr31WctFXCWHDh1uznDl/F/yFHIZgkPOFeYN+NhUz07JGXXcZMfmrhGD9
4rl/r0fI0XAObKYBK0jHIEdJieUkXLp8Ew3IIw==</SignatureValue>
  <KeyInfo>
    <X509Data>
      <X509Certificate>MIIISjCCBjKgAwIBAgIEAVKIFDANBgkqhkiG9w0BAQsFADBpMQswCQYDVQQGEwJDWjEXMBUGA1UE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G5NY0rVjMNmFgsYxBa299yiHkVo=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settings.xml?ContentType=application/vnd.openxmlformats-officedocument.wordprocessingml.settings+xml">
        <DigestMethod Algorithm="http://www.w3.org/2000/09/xmldsig#sha1"/>
        <DigestValue>8ZJ+1gMYBg8wev7/eEFjCLF9nSE=</DigestValue>
      </Reference>
      <Reference URI="/word/styles.xml?ContentType=application/vnd.openxmlformats-officedocument.wordprocessingml.styles+xml">
        <DigestMethod Algorithm="http://www.w3.org/2000/09/xmldsig#sha1"/>
        <DigestValue>IYH6skrmt6e2EbZMLq1FyiPE00A=</DigestValue>
      </Reference>
      <Reference URI="/word/numbering.xml?ContentType=application/vnd.openxmlformats-officedocument.wordprocessingml.numbering+xml">
        <DigestMethod Algorithm="http://www.w3.org/2000/09/xmldsig#sha1"/>
        <DigestValue>F0Qfk2AGfcvJ3k+VFOE3OSU8Jzs=</DigestValue>
      </Reference>
      <Reference URI="/word/fontTable.xml?ContentType=application/vnd.openxmlformats-officedocument.wordprocessingml.fontTable+xml">
        <DigestMethod Algorithm="http://www.w3.org/2000/09/xmldsig#sha1"/>
        <DigestValue>2p0QqpH7JkIM5sVsvY/rquLdet8=</DigestValue>
      </Reference>
      <Reference URI="/word/stylesWithEffects.xml?ContentType=application/vnd.ms-word.stylesWithEffects+xml">
        <DigestMethod Algorithm="http://www.w3.org/2000/09/xmldsig#sha1"/>
        <DigestValue>ogkNqj33Z+lvamOKyTPES7T/eyM=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hKyVYHlcWORpzftgwNJCO4aUp4Y=</DigestValue>
      </Reference>
      <Reference URI="/word/document.xml?ContentType=application/vnd.openxmlformats-officedocument.wordprocessingml.document.main+xml">
        <DigestMethod Algorithm="http://www.w3.org/2000/09/xmldsig#sha1"/>
        <DigestValue>xTQBlDwHPRB5fEOc2Z1Q/AFkqc0=</DigestValue>
      </Reference>
      <Reference URI="/word/footnotes.xml?ContentType=application/vnd.openxmlformats-officedocument.wordprocessingml.footnotes+xml">
        <DigestMethod Algorithm="http://www.w3.org/2000/09/xmldsig#sha1"/>
        <DigestValue>JfuaBnQSkE+QR2VRAog/d2+n3JY=</DigestValue>
      </Reference>
      <Reference URI="/word/endnotes.xml?ContentType=application/vnd.openxmlformats-officedocument.wordprocessingml.endnotes+xml">
        <DigestMethod Algorithm="http://www.w3.org/2000/09/xmldsig#sha1"/>
        <DigestValue>j1dusjkrJQ2/lJzNCCp3+npIDys=</DigestValue>
      </Reference>
      <Reference URI="/word/header1.xml?ContentType=application/vnd.openxmlformats-officedocument.wordprocessingml.header+xml">
        <DigestMethod Algorithm="http://www.w3.org/2000/09/xmldsig#sha1"/>
        <DigestValue>n8nTmC6+Ub5su5n+pl9f3wi7IRk=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53LNJLrHJD7RYDSj/e5pjkyG5IA=</DigestValue>
      </Reference>
    </Manifest>
    <SignatureProperties>
      <SignatureProperty Id="idSignatureTime" Target="#idPackageSignature">
        <mdssi:SignatureTime>
          <mdssi:Format>YYYY-MM-DDThh:mm:ssTZD</mdssi:Format>
          <mdssi:Value>2020-09-04T11:18:33Z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2020-09-04T11:18:33Z</xd:SigningTime>
          <xd:SigningCertificate>
            <xd:Cert>
              <xd:CertDigest>
                <DigestMethod Algorithm="http://www.w3.org/2000/09/xmldsig#sha1"/>
                <DigestValue>1EsHn+FZKGq0fbI42eJkCIrW6eY=</DigestValue>
              </xd:CertDigest>
              <xd:IssuerSerial>
                <X509IssuerName>CN=PostSignum Qualified CA 4, O="Česká pošta, s.p.", OID.2.5.4.97=NTRCZ-47114983, C=CZ</X509IssuerName>
                <X509SerialNumber>22186004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Pm4YUpq/NplWrJCoW/SFMyJuLFE=</DigestValue>
    </Reference>
    <Reference URI="#idOfficeObject" Type="http://www.w3.org/2000/09/xmldsig#Object">
      <DigestMethod Algorithm="http://www.w3.org/2000/09/xmldsig#sha1"/>
      <DigestValue>Nxr9iCqDGvlmOe4FTQlcN5M0Z78=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qfbtA8+NaEaSROfMFqw/vV2bxC8=</DigestValue>
    </Reference>
  </SignedInfo>
  <SignatureValue>hikyi00Xlx88BV8h/Gdpzh3g1CubbK92i+Y4ZAGTYYRSXlT4mbjceIpvS0M3ioj4HY2hCOoSCRFS
PvZdRCahMCTPQaxgWevQ7MDrsuiogJVwkKttM4/OJdoe7suGzv+szLOMJlSoOprHxsUstDtCSQlS
MNJ0HEGILWKr7DFju2Vqo+Kj9RSjTBNQTudNmJRvUnDoj928shcMcSSoSFV2EtFxZ2cmNS/N5xI+
ZEMLYEURLqGC1CSm94W1+w3wanoycVI20XV6sqzpbAJS7jiNDbOzgA5OyjtQVc3D87kH5Xhy71K4
88JIASJtQ+wyn+74yZTop09HZAY3xGakaHzPpw==</SignatureValue>
  <KeyInfo>
    <X509Data>
      <X509Certificate>MIIISjCCBjKgAwIBAgIEAVKIFDANBgkqhkiG9w0BAQsFADBpMQswCQYDVQQGEwJDWjEXMBUGA1UE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G5NY0rVjMNmFgsYxBa299yiHkVo=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settings.xml?ContentType=application/vnd.openxmlformats-officedocument.wordprocessingml.settings+xml">
        <DigestMethod Algorithm="http://www.w3.org/2000/09/xmldsig#sha1"/>
        <DigestValue>8ZJ+1gMYBg8wev7/eEFjCLF9nSE=</DigestValue>
      </Reference>
      <Reference URI="/word/styles.xml?ContentType=application/vnd.openxmlformats-officedocument.wordprocessingml.styles+xml">
        <DigestMethod Algorithm="http://www.w3.org/2000/09/xmldsig#sha1"/>
        <DigestValue>IYH6skrmt6e2EbZMLq1FyiPE00A=</DigestValue>
      </Reference>
      <Reference URI="/word/numbering.xml?ContentType=application/vnd.openxmlformats-officedocument.wordprocessingml.numbering+xml">
        <DigestMethod Algorithm="http://www.w3.org/2000/09/xmldsig#sha1"/>
        <DigestValue>F0Qfk2AGfcvJ3k+VFOE3OSU8Jzs=</DigestValue>
      </Reference>
      <Reference URI="/word/fontTable.xml?ContentType=application/vnd.openxmlformats-officedocument.wordprocessingml.fontTable+xml">
        <DigestMethod Algorithm="http://www.w3.org/2000/09/xmldsig#sha1"/>
        <DigestValue>2p0QqpH7JkIM5sVsvY/rquLdet8=</DigestValue>
      </Reference>
      <Reference URI="/word/stylesWithEffects.xml?ContentType=application/vnd.ms-word.stylesWithEffects+xml">
        <DigestMethod Algorithm="http://www.w3.org/2000/09/xmldsig#sha1"/>
        <DigestValue>ogkNqj33Z+lvamOKyTPES7T/eyM=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hKyVYHlcWORpzftgwNJCO4aUp4Y=</DigestValue>
      </Reference>
      <Reference URI="/word/document.xml?ContentType=application/vnd.openxmlformats-officedocument.wordprocessingml.document.main+xml">
        <DigestMethod Algorithm="http://www.w3.org/2000/09/xmldsig#sha1"/>
        <DigestValue>xTQBlDwHPRB5fEOc2Z1Q/AFkqc0=</DigestValue>
      </Reference>
      <Reference URI="/word/footnotes.xml?ContentType=application/vnd.openxmlformats-officedocument.wordprocessingml.footnotes+xml">
        <DigestMethod Algorithm="http://www.w3.org/2000/09/xmldsig#sha1"/>
        <DigestValue>JfuaBnQSkE+QR2VRAog/d2+n3JY=</DigestValue>
      </Reference>
      <Reference URI="/word/endnotes.xml?ContentType=application/vnd.openxmlformats-officedocument.wordprocessingml.endnotes+xml">
        <DigestMethod Algorithm="http://www.w3.org/2000/09/xmldsig#sha1"/>
        <DigestValue>j1dusjkrJQ2/lJzNCCp3+npIDys=</DigestValue>
      </Reference>
      <Reference URI="/word/header1.xml?ContentType=application/vnd.openxmlformats-officedocument.wordprocessingml.header+xml">
        <DigestMethod Algorithm="http://www.w3.org/2000/09/xmldsig#sha1"/>
        <DigestValue>n8nTmC6+Ub5su5n+pl9f3wi7IRk=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53LNJLrHJD7RYDSj/e5pjkyG5IA=</DigestValue>
      </Reference>
    </Manifest>
    <SignatureProperties>
      <SignatureProperty Id="idSignatureTime" Target="#idPackageSignature">
        <mdssi:SignatureTime>
          <mdssi:Format>YYYY-MM-DDThh:mm:ssTZD</mdssi:Format>
          <mdssi:Value>2020-09-04T11:18:42Z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2020-09-04T11:18:42Z</xd:SigningTime>
          <xd:SigningCertificate>
            <xd:Cert>
              <xd:CertDigest>
                <DigestMethod Algorithm="http://www.w3.org/2000/09/xmldsig#sha1"/>
                <DigestValue>1EsHn+FZKGq0fbI42eJkCIrW6eY=</DigestValue>
              </xd:CertDigest>
              <xd:IssuerSerial>
                <X509IssuerName>CN=PostSignum Qualified CA 4, O="Česká pošta, s.p.", OID.2.5.4.97=NTRCZ-47114983, C=CZ</X509IssuerName>
                <X509SerialNumber>22186004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DvCY2YQe3Da7+e61KPREZzfaZ+g=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Xa4VfO8/ghVY1omRAEg8nS22MS0=</DigestValue>
    </Reference>
  </SignedInfo>
  <SignatureValue>fIN6pKQtQRY4kv2pGFiPiKOh23mCRt3IDcQEKAH3b/LrA2fzEaL64GdQQtMmnMz4x7RcG8g9yj0k
NnOBTzwSg+hBHmkj6ffEX5ZNc1shvMrhY3bQAADcUWAGOkvKnBBJeKtOHUdd5rQvf30/XE2BUdvf
37WsZ3T70k2qK/AA9pWraxjEkPGfZ5DXqLGHLMPqyRPOlft7bRUo3IcTIoyWeZ0Gks970AW8yPzw
trRPaHfrTyM4ETTZ7Y6qIaNoybfeMPaWMSDxZp/JHbhOYqFLhrg792+zKUW+Uih7xc0TAr7Td3ut
XnjQRH7Uc3do2am7fV69bHSh7NBQBF7IzVVUFg==</SignatureValue>
  <KeyInfo>
    <X509Data>
      <X509Certificate>MIIImTCCBoGgAwIBAgIEAVEx2zANBgkqhkiG9w0BAQsFADBpMQswCQYDVQQGEwJDWjEXMBUGA1UE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G5NY0rVjMNmFgsYxBa299yiHkVo=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settings.xml?ContentType=application/vnd.openxmlformats-officedocument.wordprocessingml.settings+xml">
        <DigestMethod Algorithm="http://www.w3.org/2000/09/xmldsig#sha1"/>
        <DigestValue>8ZJ+1gMYBg8wev7/eEFjCLF9nSE=</DigestValue>
      </Reference>
      <Reference URI="/word/styles.xml?ContentType=application/vnd.openxmlformats-officedocument.wordprocessingml.styles+xml">
        <DigestMethod Algorithm="http://www.w3.org/2000/09/xmldsig#sha1"/>
        <DigestValue>IYH6skrmt6e2EbZMLq1FyiPE00A=</DigestValue>
      </Reference>
      <Reference URI="/word/numbering.xml?ContentType=application/vnd.openxmlformats-officedocument.wordprocessingml.numbering+xml">
        <DigestMethod Algorithm="http://www.w3.org/2000/09/xmldsig#sha1"/>
        <DigestValue>F0Qfk2AGfcvJ3k+VFOE3OSU8Jzs=</DigestValue>
      </Reference>
      <Reference URI="/word/fontTable.xml?ContentType=application/vnd.openxmlformats-officedocument.wordprocessingml.fontTable+xml">
        <DigestMethod Algorithm="http://www.w3.org/2000/09/xmldsig#sha1"/>
        <DigestValue>2p0QqpH7JkIM5sVsvY/rquLdet8=</DigestValue>
      </Reference>
      <Reference URI="/word/stylesWithEffects.xml?ContentType=application/vnd.ms-word.stylesWithEffects+xml">
        <DigestMethod Algorithm="http://www.w3.org/2000/09/xmldsig#sha1"/>
        <DigestValue>ogkNqj33Z+lvamOKyTPES7T/eyM=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hKyVYHlcWORpzftgwNJCO4aUp4Y=</DigestValue>
      </Reference>
      <Reference URI="/word/document.xml?ContentType=application/vnd.openxmlformats-officedocument.wordprocessingml.document.main+xml">
        <DigestMethod Algorithm="http://www.w3.org/2000/09/xmldsig#sha1"/>
        <DigestValue>xTQBlDwHPRB5fEOc2Z1Q/AFkqc0=</DigestValue>
      </Reference>
      <Reference URI="/word/footnotes.xml?ContentType=application/vnd.openxmlformats-officedocument.wordprocessingml.footnotes+xml">
        <DigestMethod Algorithm="http://www.w3.org/2000/09/xmldsig#sha1"/>
        <DigestValue>JfuaBnQSkE+QR2VRAog/d2+n3JY=</DigestValue>
      </Reference>
      <Reference URI="/word/endnotes.xml?ContentType=application/vnd.openxmlformats-officedocument.wordprocessingml.endnotes+xml">
        <DigestMethod Algorithm="http://www.w3.org/2000/09/xmldsig#sha1"/>
        <DigestValue>j1dusjkrJQ2/lJzNCCp3+npIDys=</DigestValue>
      </Reference>
      <Reference URI="/word/header1.xml?ContentType=application/vnd.openxmlformats-officedocument.wordprocessingml.header+xml">
        <DigestMethod Algorithm="http://www.w3.org/2000/09/xmldsig#sha1"/>
        <DigestValue>n8nTmC6+Ub5su5n+pl9f3wi7IRk=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53LNJLrHJD7RYDSj/e5pjkyG5IA=</DigestValue>
      </Reference>
    </Manifest>
    <SignatureProperties>
      <SignatureProperty Id="idSignatureTime" Target="#idPackageSignature">
        <mdssi:SignatureTime>
          <mdssi:Format>YYYY-MM-DDThh:mm:ssTZD</mdssi:Format>
          <mdssi:Value>2020-09-29T11:38:31Z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2020-09-29T11:38:31Z</xd:SigningTime>
          <xd:SigningCertificate>
            <xd:Cert>
              <xd:CertDigest>
                <DigestMethod Algorithm="http://www.w3.org/2000/09/xmldsig#sha1"/>
                <DigestValue>7twxT16IoryL2z0Vkk7wpvm28l8=</DigestValue>
              </xd:CertDigest>
              <xd:IssuerSerial>
                <X509IssuerName>CN=PostSignum Qualified CA 4, O="Česká pošta, s.p.", OID.2.5.4.97=NTRCZ-47114983, C=CZ</X509IssuerName>
                <X509SerialNumber>22098395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79AF3-C037-42A7-A9C8-85054B76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9</Pages>
  <Words>3192</Words>
  <Characters>18834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Pfoff</cp:lastModifiedBy>
  <cp:revision>83</cp:revision>
  <cp:lastPrinted>2014-05-16T09:23:00Z</cp:lastPrinted>
  <dcterms:created xsi:type="dcterms:W3CDTF">2019-05-14T14:09:00Z</dcterms:created>
  <dcterms:modified xsi:type="dcterms:W3CDTF">2020-09-04T10:24:00Z</dcterms:modified>
</cp:coreProperties>
</file>