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</w:t>
      </w:r>
      <w:r w:rsidR="00797FD3">
        <w:rPr>
          <w:rFonts w:ascii="Garamond" w:hAnsi="Garamond"/>
        </w:rPr>
        <w:t>6</w:t>
      </w:r>
      <w:r w:rsidR="002606EB">
        <w:rPr>
          <w:rFonts w:ascii="Garamond" w:hAnsi="Garamond"/>
        </w:rPr>
        <w:t>7</w:t>
      </w:r>
      <w:r w:rsidR="00160102">
        <w:rPr>
          <w:rFonts w:ascii="Garamond" w:hAnsi="Garamond"/>
        </w:rPr>
        <w:t xml:space="preserve"> </w:t>
      </w:r>
      <w:permStart w:id="1451694433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45169443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4666834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466683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</w:t>
      </w:r>
      <w:r w:rsidR="002606EB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Součástí dodávky zboží bude i </w:t>
      </w:r>
      <w:r w:rsidRPr="00221803">
        <w:rPr>
          <w:rFonts w:ascii="Garamond" w:hAnsi="Garamond"/>
          <w:szCs w:val="24"/>
        </w:rPr>
        <w:t>instalace meteostanice na lokalitě ZČU v Plzni (nelze kotvit nic do země), včetně materiálu k instalaci, programování řídící jednotky včetně nastavení měření, aktivace SIM, nastavení datových přenosů, ověření funkce, zaškolení obsluhy (max. 2 osob).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  <w:bookmarkStart w:id="0" w:name="_GoBack"/>
      <w:bookmarkEnd w:id="0"/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2606EB">
        <w:rPr>
          <w:rFonts w:ascii="Garamond" w:hAnsi="Garamond"/>
          <w:b/>
        </w:rPr>
        <w:t>4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303705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303705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11609996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711609996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93496321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593496321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A9D" w:rsidRDefault="00DC0A9D" w:rsidP="001B2927">
      <w:pPr>
        <w:spacing w:after="0" w:line="240" w:lineRule="auto"/>
      </w:pPr>
      <w:r>
        <w:separator/>
      </w:r>
    </w:p>
  </w:endnote>
  <w:endnote w:type="continuationSeparator" w:id="0">
    <w:p w:rsidR="00DC0A9D" w:rsidRDefault="00DC0A9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7F540E" w:rsidP="005C37FA">
    <w:pPr>
      <w:pStyle w:val="Zpat"/>
      <w:jc w:val="center"/>
    </w:pPr>
    <w:r>
      <w:rPr>
        <w:noProof/>
      </w:rPr>
      <w:drawing>
        <wp:inline distT="0" distB="0" distL="0" distR="0">
          <wp:extent cx="5610225" cy="11049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A9D" w:rsidRDefault="00DC0A9D" w:rsidP="001B2927">
      <w:pPr>
        <w:spacing w:after="0" w:line="240" w:lineRule="auto"/>
      </w:pPr>
      <w:r>
        <w:separator/>
      </w:r>
    </w:p>
  </w:footnote>
  <w:footnote w:type="continuationSeparator" w:id="0">
    <w:p w:rsidR="00DC0A9D" w:rsidRDefault="00DC0A9D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zJgNLqXrOy+49/Fnjnmm9UGqw6ltc4Cv454qt4yMXEhurYyuHCZNT+qe3Zb34xGw89+Zbed5/sKPYuHam2GEg==" w:salt="rz2QKuCM0nbplOJgXk14o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C416B-7634-444F-AA1F-1E744482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3244</Words>
  <Characters>19146</Characters>
  <Application>Microsoft Office Word</Application>
  <DocSecurity>8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91</cp:revision>
  <cp:lastPrinted>2014-05-16T09:23:00Z</cp:lastPrinted>
  <dcterms:created xsi:type="dcterms:W3CDTF">2019-05-14T14:09:00Z</dcterms:created>
  <dcterms:modified xsi:type="dcterms:W3CDTF">2020-09-04T11:08:00Z</dcterms:modified>
</cp:coreProperties>
</file>