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734F58">
        <w:rPr>
          <w:rFonts w:ascii="Garamond" w:hAnsi="Garamond"/>
        </w:rPr>
        <w:t>3</w:t>
      </w:r>
      <w:r w:rsidR="00797FD3">
        <w:rPr>
          <w:rFonts w:ascii="Garamond" w:hAnsi="Garamond"/>
        </w:rPr>
        <w:t>6</w:t>
      </w:r>
      <w:r w:rsidR="007E4087">
        <w:rPr>
          <w:rFonts w:ascii="Garamond" w:hAnsi="Garamond"/>
        </w:rPr>
        <w:t>6</w:t>
      </w:r>
      <w:r w:rsidR="00160102">
        <w:rPr>
          <w:rFonts w:ascii="Garamond" w:hAnsi="Garamond"/>
        </w:rPr>
        <w:t xml:space="preserve"> </w:t>
      </w:r>
      <w:permStart w:id="661532362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661532362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150771494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150771494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  <w:bookmarkStart w:id="0" w:name="_GoBack"/>
      <w:bookmarkEnd w:id="0"/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797FD3">
        <w:rPr>
          <w:rFonts w:ascii="Garamond" w:hAnsi="Garamond" w:cs="Arial"/>
          <w:b/>
          <w:bCs/>
        </w:rPr>
        <w:t>5</w:t>
      </w:r>
      <w:r w:rsidR="007E4087">
        <w:rPr>
          <w:rFonts w:ascii="Garamond" w:hAnsi="Garamond" w:cs="Arial"/>
          <w:b/>
          <w:bCs/>
        </w:rPr>
        <w:t>1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734F58" w:rsidRDefault="00734F58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4F248A" w:rsidRDefault="004F248A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4F248A">
        <w:rPr>
          <w:rFonts w:ascii="Garamond" w:hAnsi="Garamond"/>
          <w:b/>
        </w:rPr>
        <w:t>30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60183967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60183967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F248A" w:rsidRDefault="004F248A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F248A" w:rsidRDefault="004F248A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F248A" w:rsidRDefault="004F248A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90114218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90114218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34996243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34996243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B5D" w:rsidRDefault="00237B5D" w:rsidP="001B2927">
      <w:pPr>
        <w:spacing w:after="0" w:line="240" w:lineRule="auto"/>
      </w:pPr>
      <w:r>
        <w:separator/>
      </w:r>
    </w:p>
  </w:endnote>
  <w:endnote w:type="continuationSeparator" w:id="0">
    <w:p w:rsidR="00237B5D" w:rsidRDefault="00237B5D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B5D" w:rsidRDefault="00237B5D" w:rsidP="001B2927">
      <w:pPr>
        <w:spacing w:after="0" w:line="240" w:lineRule="auto"/>
      </w:pPr>
      <w:r>
        <w:separator/>
      </w:r>
    </w:p>
  </w:footnote>
  <w:footnote w:type="continuationSeparator" w:id="0">
    <w:p w:rsidR="00237B5D" w:rsidRDefault="00237B5D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Ce6WmpvwsZXtTvB8alxhHn5fbXnKMzl7UC4FDqdA4q4+VgZyMGfhQ4HirYlA5dVK/LeN2e/EoOET0ff7lLNAIQ==" w:salt="Oo5XasW/HfIGwIxKNyQLA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69F38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5EA25-0515-4C2B-9B0C-DEE47FADA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85</cp:revision>
  <cp:lastPrinted>2014-05-16T09:23:00Z</cp:lastPrinted>
  <dcterms:created xsi:type="dcterms:W3CDTF">2019-05-14T14:09:00Z</dcterms:created>
  <dcterms:modified xsi:type="dcterms:W3CDTF">2020-09-04T08:52:00Z</dcterms:modified>
</cp:coreProperties>
</file>