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734F58">
        <w:rPr>
          <w:rFonts w:ascii="Garamond" w:hAnsi="Garamond"/>
        </w:rPr>
        <w:t>34</w:t>
      </w:r>
      <w:r w:rsidR="00BA5508">
        <w:rPr>
          <w:rFonts w:ascii="Garamond" w:hAnsi="Garamond"/>
        </w:rPr>
        <w:t>8</w:t>
      </w:r>
      <w:r w:rsidR="00160102">
        <w:rPr>
          <w:rFonts w:ascii="Garamond" w:hAnsi="Garamond"/>
        </w:rPr>
        <w:t xml:space="preserve"> </w:t>
      </w:r>
      <w:permStart w:id="1171599487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17159948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779379895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77937989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44068">
        <w:rPr>
          <w:rFonts w:ascii="Garamond" w:hAnsi="Garamond" w:cs="Arial"/>
          <w:b/>
          <w:bCs/>
        </w:rPr>
        <w:t>4</w:t>
      </w:r>
      <w:r w:rsidR="00BA5508">
        <w:rPr>
          <w:rFonts w:ascii="Garamond" w:hAnsi="Garamond" w:cs="Arial"/>
          <w:b/>
          <w:bCs/>
        </w:rPr>
        <w:t>8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734F58" w:rsidRDefault="00734F58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F248A">
        <w:rPr>
          <w:rFonts w:ascii="Garamond" w:hAnsi="Garamond"/>
          <w:b/>
        </w:rPr>
        <w:t>30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79914869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79914869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1322414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61322414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443052163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443052163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72C" w:rsidRDefault="0028272C" w:rsidP="001B2927">
      <w:pPr>
        <w:spacing w:after="0" w:line="240" w:lineRule="auto"/>
      </w:pPr>
      <w:r>
        <w:separator/>
      </w:r>
    </w:p>
  </w:endnote>
  <w:endnote w:type="continuationSeparator" w:id="0">
    <w:p w:rsidR="0028272C" w:rsidRDefault="0028272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72C" w:rsidRDefault="0028272C" w:rsidP="001B2927">
      <w:pPr>
        <w:spacing w:after="0" w:line="240" w:lineRule="auto"/>
      </w:pPr>
      <w:r>
        <w:separator/>
      </w:r>
    </w:p>
  </w:footnote>
  <w:footnote w:type="continuationSeparator" w:id="0">
    <w:p w:rsidR="0028272C" w:rsidRDefault="0028272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6fHW6e3cKUkYZLVd5MHMWvBlXxALj9MQvlXHOpN9yBohGXZMKtRUqbSecEWA93NoUpcTrf3znXGjFdMMXnFbg==" w:salt="7qibLknqvSz74VHxJ/T4r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0966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272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5508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EA190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4BEDF-FDBD-4028-AE95-9200935A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82</cp:revision>
  <cp:lastPrinted>2014-05-16T09:23:00Z</cp:lastPrinted>
  <dcterms:created xsi:type="dcterms:W3CDTF">2019-05-14T14:09:00Z</dcterms:created>
  <dcterms:modified xsi:type="dcterms:W3CDTF">2020-08-25T11:54:00Z</dcterms:modified>
</cp:coreProperties>
</file>