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34</w:t>
      </w:r>
      <w:r w:rsidR="004F248A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1626485351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2648535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06253088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0625308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4F248A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F248A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O předání a převzetí Zboží bude smluvními stranami sepsán předávací protokol, jehož obsahem </w:t>
      </w:r>
      <w:bookmarkStart w:id="0" w:name="_GoBack"/>
      <w:bookmarkEnd w:id="0"/>
      <w:r w:rsidR="00AA2957" w:rsidRPr="009160E3">
        <w:rPr>
          <w:rFonts w:ascii="Garamond" w:hAnsi="Garamond" w:cs="Arial"/>
        </w:rPr>
        <w:t>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8791461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8791461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1368729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1368729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01201842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101201842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67" w:rsidRDefault="00006C67" w:rsidP="001B2927">
      <w:pPr>
        <w:spacing w:after="0" w:line="240" w:lineRule="auto"/>
      </w:pPr>
      <w:r>
        <w:separator/>
      </w:r>
    </w:p>
  </w:endnote>
  <w:endnote w:type="continuationSeparator" w:id="0">
    <w:p w:rsidR="00006C67" w:rsidRDefault="00006C6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67" w:rsidRDefault="00006C67" w:rsidP="001B2927">
      <w:pPr>
        <w:spacing w:after="0" w:line="240" w:lineRule="auto"/>
      </w:pPr>
      <w:r>
        <w:separator/>
      </w:r>
    </w:p>
  </w:footnote>
  <w:footnote w:type="continuationSeparator" w:id="0">
    <w:p w:rsidR="00006C67" w:rsidRDefault="00006C67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EydeJdrflT43qkSw8lVUmVB6BL/py90UKmCZVI2x4k97NgtuQmwzXC2k8g1ywgenGhYEQVrpC+AHlvwS6tfKQ==" w:salt="ykcfPTuQFYL0/q9r83RH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2E03D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EFA18-777B-4E96-83D1-851D7D59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80</cp:revision>
  <cp:lastPrinted>2014-05-16T09:23:00Z</cp:lastPrinted>
  <dcterms:created xsi:type="dcterms:W3CDTF">2019-05-14T14:09:00Z</dcterms:created>
  <dcterms:modified xsi:type="dcterms:W3CDTF">2020-08-25T11:03:00Z</dcterms:modified>
</cp:coreProperties>
</file>