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E1090A">
        <w:rPr>
          <w:rFonts w:ascii="Garamond" w:hAnsi="Garamond"/>
        </w:rPr>
        <w:t>64</w:t>
      </w:r>
      <w:r w:rsidR="00160102">
        <w:rPr>
          <w:rFonts w:ascii="Garamond" w:hAnsi="Garamond"/>
        </w:rPr>
        <w:t xml:space="preserve"> </w:t>
      </w:r>
      <w:permStart w:id="26648037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]</w:t>
      </w:r>
      <w:permEnd w:id="26648037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38519885" w:edGrp="everyone"/>
      <w:r w:rsidR="00A80FA0" w:rsidRPr="00A80FA0">
        <w:t>FALCON - ROKYCANY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A80FA0" w:rsidRPr="00A80FA0">
        <w:t>Klostermannova 635/III, Rokycany, 33701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80FA0" w:rsidRPr="00A80FA0">
        <w:t>Ing. Vladimír Pavlovič,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80FA0" w:rsidRPr="00A80FA0">
        <w:t>46886613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A80FA0" w:rsidRPr="00A80FA0">
        <w:t>CZ46886613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A80FA0" w:rsidRPr="00A80FA0">
        <w:t>MONETA Money Bank, a.s.</w:t>
      </w:r>
    </w:p>
    <w:p w:rsidR="00A80FA0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80FA0" w:rsidRPr="00A80FA0">
        <w:t>1500509684/0600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A80FA0" w:rsidRPr="00A80FA0">
        <w:t>u Krajského soudu v Plzni, oddíl C, vložka 2899</w:t>
      </w:r>
    </w:p>
    <w:permEnd w:id="143851988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E1090A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1090A">
        <w:rPr>
          <w:rFonts w:ascii="Garamond" w:hAnsi="Garamond"/>
          <w:b/>
        </w:rPr>
        <w:t>6</w:t>
      </w:r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34418986" w:edGrp="everyone"/>
      <w:r w:rsidR="00A80FA0" w:rsidRPr="00A80FA0">
        <w:t>Ing. Vladimír Pavlovič, email falcon@falcon-rokycany.cz, telefon 371724821</w:t>
      </w:r>
      <w:r w:rsidR="0047715D" w:rsidRPr="00DD6056">
        <w:rPr>
          <w:rFonts w:ascii="Garamond" w:hAnsi="Garamond" w:cs="Arial"/>
          <w:i/>
        </w:rPr>
        <w:t>.</w:t>
      </w:r>
    </w:p>
    <w:permEnd w:id="173441898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A80FA0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38906519" w:edGrp="everyone"/>
      <w:r>
        <w:t>26755</w:t>
      </w:r>
      <w:r w:rsidR="00080F29" w:rsidRPr="00DD6056">
        <w:rPr>
          <w:rFonts w:ascii="Garamond" w:hAnsi="Garamond" w:cs="Arial"/>
        </w:rPr>
        <w:t xml:space="preserve">,- Kč bez DPH (slovy: </w:t>
      </w:r>
      <w:r>
        <w:t>dvacetšesttisícsedmsetpadesátpět</w:t>
      </w:r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43890651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  <w:bookmarkStart w:id="0" w:name="_GoBack"/>
            <w:bookmarkEnd w:id="0"/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80FA0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484405899" w:edGrp="everyone"/>
            <w:r>
              <w:t>Ing. Vladimír Pavlovič, jednatel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484405899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7bNrGa3OwRl2LduEwWlOzQsabdOssZrhwKGeADi4fOG5P4rorGnppcp7q0qJBU9NOswNCRJurZD/za17ImURUg==" w:salt="+/a4bfN7Qn8p77xLIr8D4A==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A0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31022AE9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JJKJZO0YKGb+aATxmLxz8Qq3aH+O1EabyvQOyYy803U=</DigestValue>
    </Reference>
    <Reference Type="http://www.w3.org/2000/09/xmldsig#Object" URI="#idOfficeObject">
      <DigestMethod Algorithm="http://www.w3.org/2001/04/xmlenc#sha256"/>
      <DigestValue>JcqsChV8Ggu5iqrHfAbtENb0jwCMv3QAAN5ctMq3O7k=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G/I+QjXWfhDiFz75pLDjo2+Ql2O6SV8prekri91O6Rc=</DigestValue>
    </Reference>
  </SignedInfo>
  <SignatureValue>HG8QFXLDsjl68Y+B6WJSWjvVcGgATttGpslP6diLXlZDsxAKwd0VIdXSK5PAn2xc5fdpBwIK1Gu5
wMsMonrOjjEqUpG/aK6oPbgkIccxHTRl88B6IEidAkCe80hk7ctGEWESgfuj7eJuXytB2/JR3T1E
CGZe7AwkTxCnSEPDmZF7sGJ9+UpTzRajR2apunlLQ9MYfXKJw8ic89zaELMPZteFRhRAqDCNLG57
wmonIsmzSSjSFr2ebjWDMBtLy5YpDrsRKIFHtUPIzKPkKM7dY+PG51iWVSpc3JmhLLR000Z+WAGH
sbeKikWj9cuADUKF7cfucg/9YitKt/d+cX8jJA==</SignatureValue>
  <KeyInfo>
    <X509Data>
      <X509Certificate>MIIIXjCCBkagAwIBAgIEAVGNSTANBgkqhkiG9w0BAQsFADBpMQswCQYDVQQGEwJDWjEXMBUGA1UEYRMOTlRSQ1otNDcxMTQ5ODMxHTAbBgNVBAoMFMSMZXNrw6EgcG/FoXRhLCBzLnAuMSIwIAYDVQQDExlQb3N0U2lnbnVtIFF1YWxpZmllZCBDQSA0MB4XDTIwMDQyODEzMTgyMVoXDTIxMDUxODEzMTg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xiPg6e2YtaSb7PbxiZPZdq/jYEAZCbaXFI5sVOcTTTTyIhHDw5NtLbTAE9nID0wvm8y16BB4KSKw9VqtTxlg8pYBp71jx2iipS2ncWRCQcWbmKlOEZDiMzc67/sWUag+R+JCNG/g0zQLatWWdgOlySHKAxZopP6nnXsOqDrzLGSqlOX8zIqjt9pxyQ1iYkVryFKjY7bVakuCf1ue0ykNefhpviaON425ch9yjiS7n+3AaaSZK8U8z0siRbG+OF45lF/OL7FRwIahwLc2+PPIq0jH0hR/OKv/fZvcNuIST8vm4iLtQHG6+6zAmklE3z2hon5noGgTnoJ+Y7QTrgESn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mTsBAmcxo789VzfjBeZ4Qzh67sMF6NDdmRm8zQ9gZ3E=</DigestValue>
      </Reference>
      <Reference URI="/word/endnotes.xml?ContentType=application/vnd.openxmlformats-officedocument.wordprocessingml.endnotes+xml">
        <DigestMethod Algorithm="http://www.w3.org/2001/04/xmlenc#sha256"/>
        <DigestValue>KzfuwPHs4yN1a77BqtapxRThp0vxtMGNtevfLja7t1E=</DigestValue>
      </Reference>
      <Reference URI="/word/fontTable.xml?ContentType=application/vnd.openxmlformats-officedocument.wordprocessingml.fontTable+xml">
        <DigestMethod Algorithm="http://www.w3.org/2001/04/xmlenc#sha256"/>
        <DigestValue>VmOzTFTgyQs2DjLcoikx7Lv/NtRz5SDEhltKlOqWbyM=</DigestValue>
      </Reference>
      <Reference URI="/word/footer1.xml?ContentType=application/vnd.openxmlformats-officedocument.wordprocessingml.footer+xml">
        <DigestMethod Algorithm="http://www.w3.org/2001/04/xmlenc#sha256"/>
        <DigestValue>SJoeWHH8KW1BCAMidybuicq0SYylMHtprNCaf/t6EJs=</DigestValue>
      </Reference>
      <Reference URI="/word/footnotes.xml?ContentType=application/vnd.openxmlformats-officedocument.wordprocessingml.footnotes+xml">
        <DigestMethod Algorithm="http://www.w3.org/2001/04/xmlenc#sha256"/>
        <DigestValue>2nn2ru1CnvduFzsnGpq/B3arFbfUpP+KB7kgfr8G9SE=</DigestValue>
      </Reference>
      <Reference URI="/word/header1.xml?ContentType=application/vnd.openxmlformats-officedocument.wordprocessingml.header+xml">
        <DigestMethod Algorithm="http://www.w3.org/2001/04/xmlenc#sha256"/>
        <DigestValue>xNj6mOjq4rJ+j0I4dtDm99dPm4Fe/P4rouVqmAliKVc=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6FmU7FCFfaDlINDhQDiW3+QZNK132NUuiR7mZFU+IS8=</DigestValue>
      </Reference>
      <Reference URI="/word/settings.xml?ContentType=application/vnd.openxmlformats-officedocument.wordprocessingml.settings+xml">
        <DigestMethod Algorithm="http://www.w3.org/2001/04/xmlenc#sha256"/>
        <DigestValue>1OGczSrIsRIGLL3mRPHNXcUUX9pizjiLx6x8oilbVh8=</DigestValue>
      </Reference>
      <Reference URI="/word/styles.xml?ContentType=application/vnd.openxmlformats-officedocument.wordprocessingml.styles+xml">
        <DigestMethod Algorithm="http://www.w3.org/2001/04/xmlenc#sha256"/>
        <DigestValue>DflOyjJUwzZUIisL9MtBjnV/XiZXi32zMWvWmcMMZEM=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8M2w0c8Gi6zpCuaY118DFjcyqDye/BisO9VdPBw479w=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2020-07-08T05:10:35Z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2020-07-08T05:10:35Z</xd:SigningTime>
          <xd:SigningCertificate>
            <xd:Cert>
              <xd:CertDigest>
                <DigestMethod Algorithm="http://www.w3.org/2001/04/xmlenc#sha256"/>
                <DigestValue>Kw+PTQjfRFDE2nO5XAQeF7REnGeRAlqlMqJ07UQAOpc=</DigestValue>
              </xd:CertDigest>
              <xd:IssuerSerial>
                <X509IssuerName>CN=PostSignum Qualified CA 4, O="Česká pošta, s.p.", OID.2.5.4.97=NTRCZ-47114983, C=CZ</X509IssuerName>
                <X509SerialNumber>22121801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pOWSFtjlqEx6fPp/fcpqqhSPM8g=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df3WbfjKWHs0n5rFl+GZdOEYGbg=</DigestValue>
    </Reference>
  </SignedInfo>
  <SignatureValue>hRo5uCrWO0KZvf3Un46X5vpvM3QgFF80XnvJKrt+2gYfRa9r4ZymkwoKMW2QuBk3ZLWLhSSKk5ZN
r2QEwBn1GXVnT3ZEu4Zhya/Kmetk/BPvYEbLAgJd1UNwYDhJiUuq0aLHstvG/aCYwwHtBomBP3mL
n6e3wdRgYoOI+VTdZaE9A77gWTJYnGv/jJM6BED+UZf4ktikVcPsyOqPPwfJfCEPNWg4f1V2aJON
RUPbQ8+X/R7Tu2aEaVpChF3KIKmOjKwON7jtSswE6qxNVVfBad/eBKssyMmZYHKe+Gcvq0cjt4w8
Sj2kNj4P5W5q31aH5cq+K4FrMtplIp7Qk5xJ1w==</SignatureValue>
  <KeyInfo>
    <X509Data>
      <X509Certificate>MIIIHDCCBwSgAwIBAgIDUEvHMA0GCSqGSIb3DQEBCwUAMF8xCzAJBgNVBAYTAkNaMSwwKgYDVQQK
DCPEjGVza8OhIHBvxaF0YSwgcy5wLiBbScSMIDQ3MTE0OTgzXTEiMCAGA1UEAxMZUG9zdFNpZ251
bSBRdWFsaWZpZWQgQ0EgMzAeFw0xOTEwMjIwNjQzMjhaFw0yMDExMTAwNjQzMjhaMIIBGjELMAkG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KoZIhvcNAQEBBQADggEPADCCAQoCggEBANB2UPylbmtVwDh6PVQ28iyAqp6qCU28TV+HTdtkWKW0
NxfOkizVrozOpcWIgeTz8EJz4GA9qKckAMGm6RGPyBbKqEncbT9k/olrc2HecEU826vRvYdvH132
UO0zs41O/L+dCDobvJEHUI/9ER+We6QwNpc8AK04ATIgbScBoKwG6UBzIOefbWmK3NDn77iQ5WKy
mqsuinMVeKGxO3HvJDZ48Hwzqsnbu90b7DIi4xJ29WXG+6xhAmmGm/SElQt/gnKdyL8nNWcXVojR
9zH8phlULVchvt5AAL+secZLLCNjGfRAXijZ0DRPV9rKJUdGweB51eE/CLwqGXMFIhkcUJ0CAwEA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OwYIKwYBBQUHMAKGL2h0dHA6Ly93d3cucG9zdHNpZ251bS5jei9jcnQvcHNxdWFsaWZpZWRjYTMu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QHR4J3QvrlORT3b3oe8m8SZHkro=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lVZuTLY3kwcNlh4PFtVROZVzaec=</DigestValue>
      </Reference>
      <Reference URI="/word/styles.xml?ContentType=application/vnd.openxmlformats-officedocument.wordprocessingml.styles+xml">
        <DigestMethod Algorithm="http://www.w3.org/2000/09/xmldsig#sha1"/>
        <DigestValue>H2E9q3kJC5LDsMBE83u8Oxn5f9s=</DigestValue>
      </Reference>
      <Reference URI="/word/numbering.xml?ContentType=application/vnd.openxmlformats-officedocument.wordprocessingml.numbering+xml">
        <DigestMethod Algorithm="http://www.w3.org/2000/09/xmldsig#sha1"/>
        <DigestValue>WeXFV8Bc3WZ0E09KPFcbX9Fq8jk=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GWTSYaoKAEgRW9T9vH9qqO1MD4M=</DigestValue>
      </Reference>
      <Reference URI="/word/footer1.xml?ContentType=application/vnd.openxmlformats-officedocument.wordprocessingml.footer+xml">
        <DigestMethod Algorithm="http://www.w3.org/2000/09/xmldsig#sha1"/>
        <DigestValue>ssCO+45Vbx+f44ZS7V5WGuqDeW4=</DigestValue>
      </Reference>
      <Reference URI="/word/document.xml?ContentType=application/vnd.openxmlformats-officedocument.wordprocessingml.document.main+xml">
        <DigestMethod Algorithm="http://www.w3.org/2000/09/xmldsig#sha1"/>
        <DigestValue>oUL6a2EatWCzhkDb6ZjTHJua2oY=</DigestValue>
      </Reference>
      <Reference URI="/word/webSettings.xml?ContentType=application/vnd.openxmlformats-officedocument.wordprocessingml.webSettings+xml">
        <DigestMethod Algorithm="http://www.w3.org/2000/09/xmldsig#sha1"/>
        <DigestValue>jkDXxZ8xDdq0Bjd4Rko9bq38QLE=</DigestValue>
      </Reference>
      <Reference URI="/word/endnotes.xml?ContentType=application/vnd.openxmlformats-officedocument.wordprocessingml.endnotes+xml">
        <DigestMethod Algorithm="http://www.w3.org/2000/09/xmldsig#sha1"/>
        <DigestValue>Xb+c1XFy5vhzpGzSLeR1rbajx2k=</DigestValue>
      </Reference>
      <Reference URI="/word/header1.xml?ContentType=application/vnd.openxmlformats-officedocument.wordprocessingml.header+xml">
        <DigestMethod Algorithm="http://www.w3.org/2000/09/xmldsig#sha1"/>
        <DigestValue>un8bCkPgx7bsSEkv0/P0lQ1LOp0=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2020-08-05T11:34:35Z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2020-08-05T11:34:35Z</xd:SigningTime>
          <xd:SigningCertificate>
            <xd:Cert>
              <xd:CertDigest>
                <DigestMethod Algorithm="http://www.w3.org/2000/09/xmldsig#sha1"/>
                <DigestValue>8cOrru7vztKa4Q7wPP6mMYi5sX8=</DigestValue>
              </xd:CertDigest>
              <xd:IssuerSerial>
                <X509IssuerName>CN=PostSignum Qualified CA 3, O="Česká pošta, s.p. [IČ 47114983]", C=CZ</X509IssuerName>
                <X509SerialNumber>5262279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47F16-D642-4DE5-A955-FEB595EB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3163</Words>
  <Characters>18663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Pepa</cp:lastModifiedBy>
  <cp:revision>67</cp:revision>
  <cp:lastPrinted>2014-05-16T09:23:00Z</cp:lastPrinted>
  <dcterms:created xsi:type="dcterms:W3CDTF">2019-05-14T14:09:00Z</dcterms:created>
  <dcterms:modified xsi:type="dcterms:W3CDTF">2020-07-08T05:10:00Z</dcterms:modified>
</cp:coreProperties>
</file>