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C4D8F">
        <w:rPr>
          <w:rFonts w:ascii="Garamond" w:hAnsi="Garamond"/>
        </w:rPr>
        <w:t>2</w:t>
      </w:r>
      <w:r w:rsidR="0064755D">
        <w:rPr>
          <w:rFonts w:ascii="Garamond" w:hAnsi="Garamond"/>
        </w:rPr>
        <w:t>58</w:t>
      </w:r>
      <w:r w:rsidR="00160102">
        <w:rPr>
          <w:rFonts w:ascii="Garamond" w:hAnsi="Garamond"/>
        </w:rPr>
        <w:t xml:space="preserve"> </w:t>
      </w:r>
      <w:permStart w:id="334047421" w:edGrp="everyone"/>
      <w:permEnd w:id="334047421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938952235" w:edGrp="everyone"/>
      <w:r w:rsidR="0010768B" w:rsidRPr="0010768B">
        <w:t>FALCON - ROKYCANY 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10768B" w:rsidRPr="0010768B">
        <w:t>Klostermannova 635/III, Rokycany, 33701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10768B" w:rsidRPr="0010768B">
        <w:t>Ing. Vladimír Pavlovič, jednatel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10768B" w:rsidRPr="0010768B">
        <w:t>46886613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10768B" w:rsidRPr="0010768B">
        <w:t>CZ46886613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10768B" w:rsidRPr="0010768B">
        <w:t>MONETA Money Bank, a.s.</w:t>
      </w:r>
    </w:p>
    <w:p w:rsidR="0010768B" w:rsidRDefault="00D21250" w:rsidP="0049662A">
      <w:pPr>
        <w:ind w:left="709"/>
        <w:jc w:val="both"/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10768B" w:rsidRPr="0010768B">
        <w:t>1500509684/0600</w:t>
      </w:r>
    </w:p>
    <w:p w:rsidR="00D21250" w:rsidRPr="0049662A" w:rsidRDefault="0049662A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10768B" w:rsidRPr="0010768B">
        <w:t>u Krajského soudu v Plzni, oddíl C, vložka 2899</w:t>
      </w:r>
    </w:p>
    <w:permEnd w:id="1938952235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E44068">
        <w:rPr>
          <w:rFonts w:ascii="Garamond" w:hAnsi="Garamond" w:cs="Arial"/>
          <w:b/>
          <w:bCs/>
        </w:rPr>
        <w:t>4</w:t>
      </w:r>
      <w:r w:rsidR="0064755D">
        <w:rPr>
          <w:rFonts w:ascii="Garamond" w:hAnsi="Garamond" w:cs="Arial"/>
          <w:b/>
          <w:bCs/>
        </w:rPr>
        <w:t>1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64755D">
        <w:rPr>
          <w:rFonts w:ascii="Garamond" w:hAnsi="Garamond"/>
          <w:b/>
        </w:rPr>
        <w:t>3</w:t>
      </w:r>
      <w:r w:rsidR="008C4D8F">
        <w:rPr>
          <w:rFonts w:ascii="Garamond" w:hAnsi="Garamond"/>
          <w:b/>
        </w:rPr>
        <w:t>0</w:t>
      </w:r>
      <w:r w:rsidR="00287A42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682572306" w:edGrp="everyone"/>
      <w:r w:rsidR="0010768B" w:rsidRPr="0010768B">
        <w:t>Ing. Vladimír Pavlovič, email falcon@falcon-rokycany.cz, telefon 371724821</w:t>
      </w:r>
      <w:bookmarkStart w:id="0" w:name="_GoBack"/>
      <w:bookmarkEnd w:id="0"/>
      <w:r w:rsidR="0047715D" w:rsidRPr="00DD6056">
        <w:rPr>
          <w:rFonts w:ascii="Garamond" w:hAnsi="Garamond" w:cs="Arial"/>
          <w:i/>
        </w:rPr>
        <w:t>.</w:t>
      </w:r>
    </w:p>
    <w:permEnd w:id="1682572306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611396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470908639" w:edGrp="everyone"/>
      <w:r>
        <w:t>13355</w:t>
      </w:r>
      <w:r w:rsidR="00080F29" w:rsidRPr="00DD6056">
        <w:rPr>
          <w:rFonts w:ascii="Garamond" w:hAnsi="Garamond" w:cs="Arial"/>
        </w:rPr>
        <w:t xml:space="preserve">,- Kč bez DPH (slovy: </w:t>
      </w:r>
      <w:r>
        <w:t>třinácttisíctřistapadesátpět</w:t>
      </w:r>
      <w:r w:rsidR="00080F29" w:rsidRPr="00DD6056">
        <w:rPr>
          <w:rFonts w:ascii="Garamond" w:hAnsi="Garamond" w:cs="Arial"/>
        </w:rPr>
        <w:t xml:space="preserve"> korun českých</w:t>
      </w:r>
      <w:r w:rsidR="00DA5B83" w:rsidRPr="00DD6056">
        <w:rPr>
          <w:rFonts w:ascii="Garamond" w:hAnsi="Garamond" w:cs="Arial"/>
        </w:rPr>
        <w:t>);</w:t>
      </w:r>
      <w:r w:rsidR="00080F29" w:rsidRPr="00DD6056">
        <w:rPr>
          <w:rFonts w:ascii="Garamond" w:hAnsi="Garamond" w:cs="Arial"/>
        </w:rPr>
        <w:t xml:space="preserve"> </w:t>
      </w:r>
    </w:p>
    <w:permEnd w:id="1470908639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10768B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500719859" w:edGrp="everyone"/>
            <w:r>
              <w:t>Ing. Vladimír Pavlovič, jednatel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500719859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FxXdHd7IJVLDxOkz2RYumMG4iFrXNR19Q9iUxBmN8U4+HHtsKKdfVrSOaOnninRAj9ua+EeFAPI2yyts5l//vg==" w:salt="P3ADzFxh9HPjb9VqnWCk9Q=="/>
  <w:defaultTabStop w:val="708"/>
  <w:hyphenationZone w:val="425"/>
  <w:characterSpacingControl w:val="doNotCompress"/>
  <w:hdrShapeDefaults>
    <o:shapedefaults v:ext="edit" spidmax="1986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0768B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396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7"/>
    <o:shapelayout v:ext="edit">
      <o:idmap v:ext="edit" data="1"/>
    </o:shapelayout>
  </w:shapeDefaults>
  <w:decimalSymbol w:val=","/>
  <w:listSeparator w:val=";"/>
  <w14:docId w14:val="083FEBA8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BSIr3l7XYqVmEYopCFi2NwUQcdyChaiRdfBd4b6tUdE=</DigestValue>
    </Reference>
    <Reference Type="http://www.w3.org/2000/09/xmldsig#Object" URI="#idOfficeObject">
      <DigestMethod Algorithm="http://www.w3.org/2001/04/xmlenc#sha256"/>
      <DigestValue>JcqsChV8Ggu5iqrHfAbtENb0jwCMv3QAAN5ctMq3O7k=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fEoHg7Rdc1d0mmMomiB4J+PStl4pnq0zYYS7x0fP2Ig=</DigestValue>
    </Reference>
  </SignedInfo>
  <SignatureValue>Ui+v7xvAPIGxlgqdXuy2//Ze1QdqgXtBd107B18M+W0yFvBHXf68OlKJkUU8xFwOwRCsWKZxzGOn
gI5dfS7j668SeaYvAFoje3vaBdGcZUnpWuPF5R+zqJ44QbWm5YFDgDlVlgYuSMTtiKkG848GN09P
gyzI5FA2YSPF+iSZcCJWB7dEpk3R+gLF6K2KvGdM3y5Lh7hMUQBntk7j5npgMTz1d3rJEKTnvrhI
nOufExIZ+nulEe2peWkxfOCrxbPVXrgXr9yhM0nAoiM3a2vPaXZP4RS4kED7RaJsZfw0b2k4wLBR
3xC1yKo5CwPzklm1JmExgw6810+263IqKBUY+Q==</SignatureValue>
  <KeyInfo>
    <X509Data>
      <X509Certificate>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lSpP9JYQnvPy2eMn+t8hlDe2DyXStdnd1dgm+JRmvP4=</DigestValue>
      </Reference>
      <Reference URI="/word/document.xml?ContentType=application/vnd.openxmlformats-officedocument.wordprocessingml.document.main+xml">
        <DigestMethod Algorithm="http://www.w3.org/2001/04/xmlenc#sha256"/>
        <DigestValue>Hc+Q4Ky4kDosLb8cjLZ7x2LyhTyeOdtfMmsFnTBvBak=</DigestValue>
      </Reference>
      <Reference URI="/word/endnotes.xml?ContentType=application/vnd.openxmlformats-officedocument.wordprocessingml.endnotes+xml">
        <DigestMethod Algorithm="http://www.w3.org/2001/04/xmlenc#sha256"/>
        <DigestValue>KzfuwPHs4yN1a77BqtapxRThp0vxtMGNtevfLja7t1E=</DigestValue>
      </Reference>
      <Reference URI="/word/fontTable.xml?ContentType=application/vnd.openxmlformats-officedocument.wordprocessingml.fontTable+xml">
        <DigestMethod Algorithm="http://www.w3.org/2001/04/xmlenc#sha256"/>
        <DigestValue>VmOzTFTgyQs2DjLcoikx7Lv/NtRz5SDEhltKlOqWbyM=</DigestValue>
      </Reference>
      <Reference URI="/word/footer1.xml?ContentType=application/vnd.openxmlformats-officedocument.wordprocessingml.footer+xml">
        <DigestMethod Algorithm="http://www.w3.org/2001/04/xmlenc#sha256"/>
        <DigestValue>SJoeWHH8KW1BCAMidybuicq0SYylMHtprNCaf/t6EJs=</DigestValue>
      </Reference>
      <Reference URI="/word/footnotes.xml?ContentType=application/vnd.openxmlformats-officedocument.wordprocessingml.footnotes+xml">
        <DigestMethod Algorithm="http://www.w3.org/2001/04/xmlenc#sha256"/>
        <DigestValue>2nn2ru1CnvduFzsnGpq/B3arFbfUpP+KB7kgfr8G9SE=</DigestValue>
      </Reference>
      <Reference URI="/word/header1.xml?ContentType=application/vnd.openxmlformats-officedocument.wordprocessingml.header+xml">
        <DigestMethod Algorithm="http://www.w3.org/2001/04/xmlenc#sha256"/>
        <DigestValue>xNj6mOjq4rJ+j0I4dtDm99dPm4Fe/P4rouVqmAliKVc=</DigestValue>
      </Reference>
      <Reference URI="/word/media/image1.png?ContentType=image/png">
        <DigestMethod Algorithm="http://www.w3.org/2001/04/xmlenc#sha256"/>
        <DigestValue>xYOJaFymOSDZfWeEYnPiW4rmLeEWKgOEw4TNvnEaGoY=</DigestValue>
      </Reference>
      <Reference URI="/word/numbering.xml?ContentType=application/vnd.openxmlformats-officedocument.wordprocessingml.numbering+xml">
        <DigestMethod Algorithm="http://www.w3.org/2001/04/xmlenc#sha256"/>
        <DigestValue>6FmU7FCFfaDlINDhQDiW3+QZNK132NUuiR7mZFU+IS8=</DigestValue>
      </Reference>
      <Reference URI="/word/settings.xml?ContentType=application/vnd.openxmlformats-officedocument.wordprocessingml.settings+xml">
        <DigestMethod Algorithm="http://www.w3.org/2001/04/xmlenc#sha256"/>
        <DigestValue>h994ziWNOEGvrR1MIxBPMm90FlyvzqOJE0CptFA2fH4=</DigestValue>
      </Reference>
      <Reference URI="/word/styles.xml?ContentType=application/vnd.openxmlformats-officedocument.wordprocessingml.styles+xml">
        <DigestMethod Algorithm="http://www.w3.org/2001/04/xmlenc#sha256"/>
        <DigestValue>DflOyjJUwzZUIisL9MtBjnV/XiZXi32zMWvWmcMMZEM=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jrvyzaFA4AYRYdTKnWdA4mLIgCZrsWqps4kvQTfcPFc=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2020-07-08T04:57:05Z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2560</HorizontalResolution>
          <VerticalResolution>1440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2020-07-08T04:57:05Z</xd:SigningTime>
          <xd:SigningCertificate>
            <xd:Cert>
              <xd:CertDigest>
                <DigestMethod Algorithm="http://www.w3.org/2001/04/xmlenc#sha256"/>
                <DigestValue>Kw+PTQjfRFDE2nO5XAQeF7REnGeRAlqlMqJ07UQAOpc=</DigestValue>
              </xd:CertDigest>
              <xd:IssuerSerial>
                <X509IssuerName>CN=PostSignum Qualified CA 4, O="Česká pošta, s.p.", OID.2.5.4.97=NTRCZ-47114983, C=CZ</X509IssuerName>
                <X509SerialNumber>22121801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2RK2Aa1iSTg1KYznX04VJREAttE=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nwvas3E2Uw+6Qgc/zpYoecFt6Io=</DigestValue>
    </Reference>
  </SignedInfo>
  <SignatureValue>lg/8EQU07kpD9f+mPiA+U8yG4tgcMod8e0hOL7Fn+rryviOOCY8uHtoIRHrD0WrLj9h8dqGnjF9M
sC6sGb7Q+KfsyMpQec7XV+GFDTOigYG7Lfd+RyHs6LmvWkGirF1Ag25CS1gV05IlWLjbVfUgETel
zPGw1KAkap/F/0jrCzxjC9bYHKfWIS1kiBgirK6WdH6be4B0vd8pBxMm45UogP7GgH6N1Xe2AkFv
oZKJSYiqlst64CqOT8zAq8cplqfKsL92y1gKOQRzg1kXkxMyw8EW0IPdToeArllAuPQ0n1G4HBFA
VWLHCl6V0a6RIEUtuddrRXWa2iHNWZWhOOQebg==</SignatureValue>
  <KeyInfo>
    <X509Data>
      <X509Certificate>MIIImTCCBoGgAwIBAgIEAVEx2zANBgkqhkiG9w0BAQsFADBpMQswCQYDVQQGEwJDWjEXMBUGA1UE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QHR4J3QvrlORT3b3oe8m8SZHkro=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9hcQa2FjW5XYjRyLJO6sV6bd6/4=</DigestValue>
      </Reference>
      <Reference URI="/word/styles.xml?ContentType=application/vnd.openxmlformats-officedocument.wordprocessingml.styles+xml">
        <DigestMethod Algorithm="http://www.w3.org/2000/09/xmldsig#sha1"/>
        <DigestValue>H2E9q3kJC5LDsMBE83u8Oxn5f9s=</DigestValue>
      </Reference>
      <Reference URI="/word/numbering.xml?ContentType=application/vnd.openxmlformats-officedocument.wordprocessingml.numbering+xml">
        <DigestMethod Algorithm="http://www.w3.org/2000/09/xmldsig#sha1"/>
        <DigestValue>WeXFV8Bc3WZ0E09KPFcbX9Fq8jk=</DigestValue>
      </Reference>
      <Reference URI="/word/media/image1.png?ContentType=image/png">
        <DigestMethod Algorithm="http://www.w3.org/2000/09/xmldsig#sha1"/>
        <DigestValue>zjpu7/22D8nHd0UMg4U83iF/bPk=</DigestValue>
      </Reference>
      <Reference URI="/word/footnotes.xml?ContentType=application/vnd.openxmlformats-officedocument.wordprocessingml.footnotes+xml">
        <DigestMethod Algorithm="http://www.w3.org/2000/09/xmldsig#sha1"/>
        <DigestValue>GWTSYaoKAEgRW9T9vH9qqO1MD4M=</DigestValue>
      </Reference>
      <Reference URI="/word/footer1.xml?ContentType=application/vnd.openxmlformats-officedocument.wordprocessingml.footer+xml">
        <DigestMethod Algorithm="http://www.w3.org/2000/09/xmldsig#sha1"/>
        <DigestValue>ssCO+45Vbx+f44ZS7V5WGuqDeW4=</DigestValue>
      </Reference>
      <Reference URI="/word/document.xml?ContentType=application/vnd.openxmlformats-officedocument.wordprocessingml.document.main+xml">
        <DigestMethod Algorithm="http://www.w3.org/2000/09/xmldsig#sha1"/>
        <DigestValue>g1Kg0JNEdCvLAVR9xxormI7rwa0=</DigestValue>
      </Reference>
      <Reference URI="/word/webSettings.xml?ContentType=application/vnd.openxmlformats-officedocument.wordprocessingml.webSettings+xml">
        <DigestMethod Algorithm="http://www.w3.org/2000/09/xmldsig#sha1"/>
        <DigestValue>2U68NNydop+VDuCTPMgQs9WneiM=</DigestValue>
      </Reference>
      <Reference URI="/word/endnotes.xml?ContentType=application/vnd.openxmlformats-officedocument.wordprocessingml.endnotes+xml">
        <DigestMethod Algorithm="http://www.w3.org/2000/09/xmldsig#sha1"/>
        <DigestValue>Xb+c1XFy5vhzpGzSLeR1rbajx2k=</DigestValue>
      </Reference>
      <Reference URI="/word/header1.xml?ContentType=application/vnd.openxmlformats-officedocument.wordprocessingml.header+xml">
        <DigestMethod Algorithm="http://www.w3.org/2000/09/xmldsig#sha1"/>
        <DigestValue>un8bCkPgx7bsSEkv0/P0lQ1LOp0=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hwM76h50fU3Mk08sEM229ooyMQw=</DigestValue>
      </Reference>
    </Manifest>
    <SignatureProperties>
      <SignatureProperty Id="idSignatureTime" Target="#idPackageSignature">
        <mdssi:SignatureTime>
          <mdssi:Format>YYYY-MM-DDThh:mm:ssTZD</mdssi:Format>
          <mdssi:Value>2020-07-21T07:09:30Z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2020-07-21T07:09:30Z</xd:SigningTime>
          <xd:SigningCertificate>
            <xd:Cert>
              <xd:CertDigest>
                <DigestMethod Algorithm="http://www.w3.org/2000/09/xmldsig#sha1"/>
                <DigestValue>7twxT16IoryL2z0Vkk7wpvm28l8=</DigestValue>
              </xd:CertDigest>
              <xd:IssuerSerial>
                <X509IssuerName>CN=PostSignum Qualified CA 4, O="Česká pošta, s.p.", OID.2.5.4.97=NTRCZ-47114983, C=CZ</X509IssuerName>
                <X509SerialNumber>22098395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0DF12-935F-4081-A8C7-FCE7ECCA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8</Pages>
  <Words>3162</Words>
  <Characters>18658</Characters>
  <Application>Microsoft Office Word</Application>
  <DocSecurity>8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Pepa</cp:lastModifiedBy>
  <cp:revision>65</cp:revision>
  <cp:lastPrinted>2014-05-16T09:23:00Z</cp:lastPrinted>
  <dcterms:created xsi:type="dcterms:W3CDTF">2019-05-14T14:09:00Z</dcterms:created>
  <dcterms:modified xsi:type="dcterms:W3CDTF">2020-07-08T04:57:00Z</dcterms:modified>
</cp:coreProperties>
</file>