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E1090A">
        <w:rPr>
          <w:rFonts w:ascii="Garamond" w:hAnsi="Garamond"/>
        </w:rPr>
        <w:t>6</w:t>
      </w:r>
      <w:r w:rsidR="00DD7C57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572133237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57213323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43393925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4339392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DD7C57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  <w:bookmarkStart w:id="0" w:name="_GoBack"/>
      <w:bookmarkEnd w:id="0"/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1090A">
        <w:rPr>
          <w:rFonts w:ascii="Garamond" w:hAnsi="Garamond"/>
          <w:b/>
        </w:rPr>
        <w:t>6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7868764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7868764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6465255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6465255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9324092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69324092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DE7" w:rsidRDefault="00704DE7" w:rsidP="001B2927">
      <w:pPr>
        <w:spacing w:after="0" w:line="240" w:lineRule="auto"/>
      </w:pPr>
      <w:r>
        <w:separator/>
      </w:r>
    </w:p>
  </w:endnote>
  <w:endnote w:type="continuationSeparator" w:id="0">
    <w:p w:rsidR="00704DE7" w:rsidRDefault="00704DE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DE7" w:rsidRDefault="00704DE7" w:rsidP="001B2927">
      <w:pPr>
        <w:spacing w:after="0" w:line="240" w:lineRule="auto"/>
      </w:pPr>
      <w:r>
        <w:separator/>
      </w:r>
    </w:p>
  </w:footnote>
  <w:footnote w:type="continuationSeparator" w:id="0">
    <w:p w:rsidR="00704DE7" w:rsidRDefault="00704DE7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LOXBZPQ0Bs+OIY+QHWzsuXzK3ZMZFS6TObX3mWr5H317/cP+h7RP/sIpWrpwEGaLf/XSsckUEyiQhmjIPcDAA==" w:salt="iTxpVvYx7ZISlH4ChQ0fV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B628D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46B7-AF5B-4B25-BE94-B95ADF34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68</cp:revision>
  <cp:lastPrinted>2014-05-16T09:23:00Z</cp:lastPrinted>
  <dcterms:created xsi:type="dcterms:W3CDTF">2019-05-14T14:09:00Z</dcterms:created>
  <dcterms:modified xsi:type="dcterms:W3CDTF">2020-07-03T05:53:00Z</dcterms:modified>
</cp:coreProperties>
</file>