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C51EDD">
        <w:rPr>
          <w:rFonts w:ascii="Garamond" w:hAnsi="Garamond"/>
          <w:b/>
          <w:sz w:val="32"/>
          <w:szCs w:val="36"/>
        </w:rPr>
        <w:t>4</w:t>
      </w:r>
      <w:r w:rsidR="00DA2D79">
        <w:rPr>
          <w:rFonts w:ascii="Garamond" w:hAnsi="Garamond"/>
          <w:b/>
          <w:sz w:val="32"/>
          <w:szCs w:val="36"/>
        </w:rPr>
        <w:t>4</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C51EDD">
        <w:rPr>
          <w:rFonts w:ascii="Garamond" w:hAnsi="Garamond"/>
          <w:b/>
          <w:bCs/>
        </w:rPr>
        <w:t>4</w:t>
      </w:r>
      <w:r w:rsidR="00DA2D79">
        <w:rPr>
          <w:rFonts w:ascii="Garamond" w:hAnsi="Garamond"/>
          <w:b/>
          <w:bCs/>
        </w:rPr>
        <w:t>4</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1D7F64">
        <w:rPr>
          <w:rFonts w:ascii="Garamond" w:hAnsi="Garamond"/>
          <w:b/>
        </w:rPr>
        <w:t>6</w:t>
      </w:r>
      <w:r w:rsidR="003D4E0E">
        <w:rPr>
          <w:rFonts w:ascii="Garamond" w:hAnsi="Garamond"/>
          <w:b/>
        </w:rPr>
        <w:t>0</w:t>
      </w:r>
      <w:r w:rsidR="00164158">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cena </w:t>
      </w:r>
      <w:r w:rsidRPr="00112348">
        <w:rPr>
          <w:rFonts w:ascii="Garamond" w:hAnsi="Garamond"/>
        </w:rPr>
        <w:lastRenderedPageBreak/>
        <w:t>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1D7F64">
        <w:rPr>
          <w:rFonts w:ascii="Garamond" w:hAnsi="Garamond"/>
          <w:b/>
        </w:rPr>
        <w:t>1</w:t>
      </w:r>
      <w:r w:rsidR="00DA2D79">
        <w:rPr>
          <w:rFonts w:ascii="Garamond" w:hAnsi="Garamond"/>
          <w:b/>
        </w:rPr>
        <w:t>6</w:t>
      </w:r>
      <w:r w:rsidR="005F16F3">
        <w:rPr>
          <w:rFonts w:ascii="Garamond" w:hAnsi="Garamond"/>
          <w:b/>
        </w:rPr>
        <w:t>.</w:t>
      </w:r>
      <w:r w:rsidR="008605CE">
        <w:rPr>
          <w:rFonts w:ascii="Garamond" w:hAnsi="Garamond"/>
          <w:b/>
        </w:rPr>
        <w:t>0</w:t>
      </w:r>
      <w:r w:rsidR="00C51EDD">
        <w:rPr>
          <w:rFonts w:ascii="Garamond" w:hAnsi="Garamond"/>
          <w:b/>
        </w:rPr>
        <w:t>7</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DA2D79">
        <w:rPr>
          <w:rFonts w:ascii="Garamond" w:hAnsi="Garamond"/>
          <w:b/>
        </w:rPr>
        <w:t>10</w:t>
      </w:r>
      <w:r w:rsidR="001B77CE" w:rsidRPr="00C52D8C">
        <w:rPr>
          <w:rFonts w:ascii="Garamond" w:hAnsi="Garamond"/>
          <w:b/>
        </w:rPr>
        <w:t>:</w:t>
      </w:r>
      <w:r w:rsidR="00DA2D79">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986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2D79"/>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33C30DDA"/>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haBiNF+2yJocHPT10/Jd+zVoQ5Dsc6hkkauVYlxQDIk=</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pWnEAwpD2WoT4kyFotBhtY6c5pB3BJ+ac094/CKl4VI=</DigestValue>
    </Reference>
  </SignedInfo>
  <SignatureValue>ZJ73hgV1Hfaxt0JzObjc+JT85C2rq0WHk1crgQDrcbavL448czfg+kTBh1LsopK14pj4Kc/Y5Juo
OIM1HMLQ4Z+dlRdEX0mZkmPRnN9zav6Qd/1vZAcAze9tsuqUuRoJgP9j0Y6NTr4IXfRVNfJzrOxZ
5vrZGefWLk3tHDoBHGHACpH6f6bLJiaewBwpr8YYDvbt1EoUCEgU4ucc+GEyBVFDnPewoobDLuw8
yauglC9heQz7ABaGSZO9XRyY15w8k1bpVfnv5K6nrWcTCXCYq3ETlwuDykQvgNjh7SzSQscYD4Bi
+3/X8W40HnbBbcFg9TDuggnO0AM/gS4WP2sOLg==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Iq/ASAxrASnX0jDFga3k0N78Eq3HVz7FqU/Hh9DrziE=</DigestValue>
      </Reference>
      <Reference URI="/word/endnotes.xml?ContentType=application/vnd.openxmlformats-officedocument.wordprocessingml.endnotes+xml">
        <DigestMethod Algorithm="http://www.w3.org/2001/04/xmlenc#sha256"/>
        <DigestValue>2cOOstJaSONweolSFOJlca4HlQPgVY/vPSPefoHojhk=</DigestValue>
      </Reference>
      <Reference URI="/word/fontTable.xml?ContentType=application/vnd.openxmlformats-officedocument.wordprocessingml.fontTable+xml">
        <DigestMethod Algorithm="http://www.w3.org/2001/04/xmlenc#sha256"/>
        <DigestValue>DSaXYo7ZW8/qj1F3vUX7Nn7Jub89ytm6y7m5D1X/Ox4=</DigestValue>
      </Reference>
      <Reference URI="/word/footnotes.xml?ContentType=application/vnd.openxmlformats-officedocument.wordprocessingml.footnotes+xml">
        <DigestMethod Algorithm="http://www.w3.org/2001/04/xmlenc#sha256"/>
        <DigestValue>IlRqqDyEuFUwt598s01QTqXCIOKkIy5zKnX1LwSOVUA=</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sAuUnsAdpFeLsC/CuxEGqU4hrl3I5S3vv09xt4XWmms=</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drhkKDL8VTxI0RHF5qyYJRs9oJnqSSVCNWWfeSqtMWE=</DigestValue>
      </Reference>
    </Manifest>
    <SignatureProperties>
      <SignatureProperty Id="idSignatureTime" Target="#idPackageSignature">
        <mdssi:SignatureTime xmlns:mdssi="http://schemas.openxmlformats.org/package/2006/digital-signature">
          <mdssi:Format>YYYY-MM-DDThh:mm:ssTZD</mdssi:Format>
          <mdssi:Value>2020-07-03T05:57:08Z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2020-07-03T05:57:08Z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5DF6E-DCC4-4CCF-8651-6846D0948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cp:revision>
  <cp:lastPrinted>2019-04-12T12:52:00Z</cp:lastPrinted>
  <dcterms:created xsi:type="dcterms:W3CDTF">2020-06-02T09:20:00Z</dcterms:created>
  <dcterms:modified xsi:type="dcterms:W3CDTF">2020-07-03T05:57:00Z</dcterms:modified>
  <cp:contentStatus/>
</cp:coreProperties>
</file>